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A0992" w14:textId="77777777"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584DED25" w14:textId="77777777" w:rsidR="00D03144" w:rsidRPr="00063B2A" w:rsidRDefault="00D03144" w:rsidP="00D03144">
      <w:pPr>
        <w:jc w:val="center"/>
        <w:rPr>
          <w:rFonts w:ascii="Arial" w:hAnsi="Arial" w:cs="Arial"/>
          <w:b/>
        </w:rPr>
      </w:pPr>
    </w:p>
    <w:p w14:paraId="408F8CBE" w14:textId="77777777" w:rsidR="00E01BA2" w:rsidRPr="0042420A" w:rsidRDefault="00E01BA2" w:rsidP="00E01BA2">
      <w:pPr>
        <w:jc w:val="center"/>
        <w:rPr>
          <w:rFonts w:ascii="Marianne" w:hAnsi="Marianne" w:cs="Times New Roman"/>
          <w:b/>
        </w:rPr>
      </w:pPr>
    </w:p>
    <w:p w14:paraId="5E1728DE" w14:textId="77777777" w:rsidR="00E01BA2" w:rsidRPr="003F69D9" w:rsidRDefault="00E01BA2" w:rsidP="003F69D9">
      <w:pPr>
        <w:shd w:val="clear" w:color="auto" w:fill="DBE5F1"/>
        <w:ind w:left="360"/>
        <w:jc w:val="center"/>
        <w:rPr>
          <w:rFonts w:ascii="Marianne" w:hAnsi="Marianne" w:cs="Times New Roman"/>
          <w:color w:val="000000"/>
          <w:sz w:val="8"/>
          <w:szCs w:val="8"/>
        </w:rPr>
      </w:pPr>
    </w:p>
    <w:p w14:paraId="3987B04E" w14:textId="1E7ED975" w:rsidR="009568DE" w:rsidRPr="003F69D9" w:rsidRDefault="009568DE" w:rsidP="003F69D9">
      <w:pPr>
        <w:shd w:val="clear" w:color="auto" w:fill="DBE5F1"/>
        <w:ind w:left="360"/>
        <w:jc w:val="center"/>
        <w:rPr>
          <w:rFonts w:ascii="Marianne" w:hAnsi="Marianne" w:cs="Arial"/>
          <w:b/>
          <w:bCs/>
          <w:color w:val="000000"/>
        </w:rPr>
      </w:pPr>
      <w:r w:rsidRPr="003F69D9">
        <w:rPr>
          <w:rFonts w:ascii="Marianne" w:hAnsi="Marianne" w:cs="Arial"/>
          <w:b/>
          <w:bCs/>
        </w:rPr>
        <w:t>MARCHE</w:t>
      </w:r>
      <w:r w:rsidRPr="003F69D9">
        <w:rPr>
          <w:rFonts w:ascii="Marianne" w:hAnsi="Marianne" w:cs="Arial"/>
          <w:b/>
          <w:bCs/>
          <w:color w:val="000000"/>
        </w:rPr>
        <w:t xml:space="preserve"> DE PRESTATIONS DE </w:t>
      </w:r>
      <w:r w:rsidR="00704158" w:rsidRPr="003F69D9">
        <w:rPr>
          <w:rFonts w:ascii="Marianne" w:hAnsi="Marianne" w:cs="Arial"/>
          <w:b/>
          <w:bCs/>
          <w:color w:val="000000"/>
        </w:rPr>
        <w:t>SERVICE</w:t>
      </w:r>
      <w:r w:rsidRPr="003F69D9">
        <w:rPr>
          <w:rFonts w:ascii="Marianne" w:hAnsi="Marianne" w:cs="Arial"/>
          <w:b/>
          <w:bCs/>
          <w:color w:val="000000"/>
        </w:rPr>
        <w:t>S</w:t>
      </w:r>
    </w:p>
    <w:p w14:paraId="03693121" w14:textId="4883C0DA" w:rsidR="003F69D9" w:rsidRPr="003F69D9" w:rsidRDefault="003F69D9" w:rsidP="003F69D9">
      <w:pPr>
        <w:shd w:val="clear" w:color="auto" w:fill="DBE5F1"/>
        <w:ind w:left="360"/>
        <w:jc w:val="center"/>
        <w:rPr>
          <w:rFonts w:ascii="Marianne" w:hAnsi="Marianne" w:cs="Arial"/>
          <w:b/>
          <w:bCs/>
          <w:color w:val="000000"/>
        </w:rPr>
      </w:pPr>
      <w:r w:rsidRPr="003F69D9">
        <w:rPr>
          <w:rFonts w:ascii="Marianne" w:hAnsi="Marianne" w:cs="Arial"/>
          <w:b/>
          <w:bCs/>
        </w:rPr>
        <w:t>Marché à procédure adaptée (MAPA)</w:t>
      </w:r>
    </w:p>
    <w:p w14:paraId="25836A24" w14:textId="77777777" w:rsidR="009568DE" w:rsidRPr="00523394" w:rsidRDefault="009568DE" w:rsidP="009568DE">
      <w:pPr>
        <w:shd w:val="clear" w:color="auto" w:fill="DBE5F1"/>
        <w:ind w:left="360"/>
        <w:jc w:val="center"/>
        <w:rPr>
          <w:rFonts w:ascii="Marianne" w:hAnsi="Marianne" w:cs="Arial"/>
          <w:i/>
          <w:iCs/>
          <w:color w:val="000000"/>
        </w:rPr>
      </w:pPr>
    </w:p>
    <w:p w14:paraId="34F92E9B" w14:textId="6B856A03" w:rsidR="009568DE" w:rsidRPr="00523394" w:rsidRDefault="003F69D9" w:rsidP="003F69D9">
      <w:pPr>
        <w:shd w:val="clear" w:color="auto" w:fill="DBE5F1"/>
        <w:ind w:left="360"/>
        <w:jc w:val="center"/>
        <w:rPr>
          <w:rFonts w:ascii="Marianne" w:hAnsi="Marianne" w:cs="Arial"/>
          <w:b/>
          <w:bCs/>
          <w:i/>
          <w:iCs/>
        </w:rPr>
      </w:pPr>
      <w:r>
        <w:rPr>
          <w:rFonts w:ascii="Marianne" w:hAnsi="Marianne" w:cs="Arial"/>
          <w:b/>
          <w:bCs/>
          <w:i/>
          <w:iCs/>
        </w:rPr>
        <w:t>Réalisation d’audits énergétiques pour l’AEFE</w:t>
      </w:r>
    </w:p>
    <w:p w14:paraId="567DBB16" w14:textId="77777777" w:rsidR="009568DE" w:rsidRPr="00523394" w:rsidRDefault="009568DE" w:rsidP="009568DE">
      <w:pPr>
        <w:shd w:val="clear" w:color="auto" w:fill="DBE5F1"/>
        <w:ind w:left="360"/>
        <w:jc w:val="center"/>
        <w:rPr>
          <w:rFonts w:ascii="Marianne" w:hAnsi="Marianne" w:cs="Arial"/>
          <w:b/>
          <w:bCs/>
          <w:i/>
          <w:iCs/>
        </w:rPr>
      </w:pPr>
    </w:p>
    <w:p w14:paraId="307F1F79" w14:textId="4144E3E3" w:rsidR="009568DE" w:rsidRPr="00523394" w:rsidRDefault="009568DE" w:rsidP="009568DE">
      <w:pPr>
        <w:shd w:val="clear" w:color="auto" w:fill="DBE5F1"/>
        <w:ind w:left="360"/>
        <w:jc w:val="center"/>
        <w:rPr>
          <w:rFonts w:ascii="Marianne" w:hAnsi="Marianne" w:cs="Arial"/>
          <w:b/>
          <w:bCs/>
          <w:i/>
          <w:iCs/>
        </w:rPr>
      </w:pPr>
      <w:r w:rsidRPr="00523394">
        <w:rPr>
          <w:rFonts w:ascii="Marianne" w:hAnsi="Marianne" w:cs="Arial"/>
          <w:b/>
          <w:bCs/>
          <w:i/>
          <w:iCs/>
        </w:rPr>
        <w:t>MAPA2025</w:t>
      </w:r>
      <w:r w:rsidR="001641AC">
        <w:rPr>
          <w:rFonts w:ascii="Marianne" w:hAnsi="Marianne" w:cs="Arial"/>
          <w:b/>
          <w:bCs/>
          <w:i/>
          <w:iCs/>
        </w:rPr>
        <w:t>.0</w:t>
      </w:r>
      <w:r w:rsidR="003F69D9">
        <w:rPr>
          <w:rFonts w:ascii="Marianne" w:hAnsi="Marianne" w:cs="Arial"/>
          <w:b/>
          <w:bCs/>
          <w:i/>
          <w:iCs/>
        </w:rPr>
        <w:t>4</w:t>
      </w:r>
    </w:p>
    <w:p w14:paraId="17E72EB0" w14:textId="77777777" w:rsidR="00D03144" w:rsidRPr="00523394" w:rsidRDefault="00D03144" w:rsidP="00D03144">
      <w:pPr>
        <w:shd w:val="clear" w:color="auto" w:fill="DBE5F1"/>
        <w:ind w:left="360"/>
        <w:jc w:val="center"/>
        <w:rPr>
          <w:rFonts w:ascii="Marianne" w:hAnsi="Marianne" w:cs="Arial"/>
          <w:i/>
          <w:iCs/>
          <w:sz w:val="8"/>
          <w:szCs w:val="8"/>
        </w:rPr>
      </w:pPr>
    </w:p>
    <w:p w14:paraId="0CD2888E" w14:textId="38D8E5BB" w:rsidR="009568DE" w:rsidRPr="003F69D9" w:rsidRDefault="009568DE" w:rsidP="009568DE">
      <w:pPr>
        <w:spacing w:before="57"/>
        <w:jc w:val="center"/>
        <w:rPr>
          <w:rFonts w:ascii="Marianne" w:hAnsi="Marianne" w:cs="Arial"/>
          <w:color w:val="000000"/>
        </w:rPr>
      </w:pPr>
      <w:r w:rsidRPr="009568DE">
        <w:rPr>
          <w:rFonts w:ascii="Marianne" w:hAnsi="Marianne" w:cs="Arial"/>
          <w:color w:val="000000"/>
        </w:rPr>
        <w:t>Le marché est passé selon la procédure adaptée en application des articles</w:t>
      </w:r>
      <w:r w:rsidR="003F69D9" w:rsidRPr="003F69D9">
        <w:rPr>
          <w:rFonts w:ascii="Marianne" w:eastAsia="Calibri" w:hAnsi="Marianne" w:cs="Arial"/>
          <w:color w:val="000000"/>
        </w:rPr>
        <w:t xml:space="preserve"> </w:t>
      </w:r>
      <w:r w:rsidR="003F69D9" w:rsidRPr="003F69D9">
        <w:rPr>
          <w:rFonts w:ascii="Marianne" w:hAnsi="Marianne" w:cs="Arial"/>
          <w:color w:val="000000"/>
        </w:rPr>
        <w:t>L 2123-1, R 2123-1 à R2123-7</w:t>
      </w:r>
      <w:r w:rsidR="003F69D9">
        <w:rPr>
          <w:rFonts w:ascii="Marianne" w:hAnsi="Marianne" w:cs="Arial"/>
          <w:color w:val="000000"/>
        </w:rPr>
        <w:t xml:space="preserve">, </w:t>
      </w:r>
      <w:r w:rsidRPr="009568DE">
        <w:rPr>
          <w:rFonts w:ascii="Marianne" w:hAnsi="Marianne" w:cs="Arial"/>
          <w:color w:val="000000"/>
        </w:rPr>
        <w:t xml:space="preserve">R.2162-4 </w:t>
      </w:r>
      <w:r w:rsidRPr="009568DE">
        <w:rPr>
          <w:rFonts w:ascii="Marianne" w:hAnsi="Marianne" w:cs="Times New Roman"/>
          <w:lang w:eastAsia="ar-SA"/>
        </w:rPr>
        <w:t>du code de la commande publique</w:t>
      </w:r>
      <w:r w:rsidRPr="009568DE">
        <w:rPr>
          <w:rFonts w:ascii="Marianne" w:hAnsi="Marianne" w:cs="Arial"/>
          <w:color w:val="000000"/>
        </w:rPr>
        <w:t xml:space="preserve"> (CCP).</w:t>
      </w:r>
    </w:p>
    <w:p w14:paraId="03CD79FE" w14:textId="77777777" w:rsidR="00D03144" w:rsidRPr="009568DE" w:rsidRDefault="00D03144" w:rsidP="00D03144">
      <w:pPr>
        <w:spacing w:before="57"/>
        <w:jc w:val="both"/>
        <w:rPr>
          <w:rFonts w:ascii="Marianne" w:hAnsi="Marianne" w:cs="Arial"/>
        </w:rPr>
      </w:pPr>
    </w:p>
    <w:p w14:paraId="7CCDC6E8" w14:textId="77777777" w:rsidR="009A73D8" w:rsidRPr="001F5A5B" w:rsidRDefault="009A73D8" w:rsidP="009A73D8">
      <w:pPr>
        <w:spacing w:before="57"/>
        <w:jc w:val="both"/>
        <w:rPr>
          <w:rFonts w:ascii="Marianne" w:hAnsi="Marianne" w:cs="Arial"/>
        </w:rPr>
      </w:pPr>
    </w:p>
    <w:p w14:paraId="7D54B6FA"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35FC8909" w14:textId="77777777" w:rsidR="0027580C" w:rsidRPr="001F5A5B" w:rsidRDefault="0027580C">
      <w:pPr>
        <w:rPr>
          <w:rFonts w:ascii="Marianne" w:hAnsi="Marianne" w:cs="Times New Roman"/>
          <w:sz w:val="24"/>
          <w:szCs w:val="24"/>
        </w:rPr>
      </w:pPr>
    </w:p>
    <w:p w14:paraId="3421ED9F" w14:textId="77777777" w:rsidR="0027580C" w:rsidRPr="001F5A5B" w:rsidRDefault="0027580C">
      <w:pPr>
        <w:rPr>
          <w:rFonts w:ascii="Marianne" w:hAnsi="Marianne" w:cs="Times New Roman"/>
          <w:sz w:val="24"/>
          <w:szCs w:val="24"/>
        </w:rPr>
      </w:pPr>
    </w:p>
    <w:p w14:paraId="14A5ADF4" w14:textId="77777777" w:rsidR="005769EF" w:rsidRPr="009568DE" w:rsidRDefault="005769EF">
      <w:pPr>
        <w:pStyle w:val="Corpsdetexte3"/>
        <w:jc w:val="both"/>
        <w:rPr>
          <w:rFonts w:ascii="Marianne" w:hAnsi="Marianne" w:cs="Times New Roman"/>
          <w:i w:val="0"/>
          <w:iCs w:val="0"/>
        </w:rPr>
      </w:pPr>
      <w:r w:rsidRPr="009568DE">
        <w:rPr>
          <w:rFonts w:ascii="Marianne" w:hAnsi="Marianne" w:cs="Times New Roman"/>
        </w:rPr>
        <w:t xml:space="preserve">En cas d’allotissement, </w:t>
      </w:r>
      <w:r w:rsidRPr="003F69D9">
        <w:rPr>
          <w:rFonts w:ascii="Marianne" w:hAnsi="Marianne" w:cs="Times New Roman"/>
          <w:b/>
          <w:bCs/>
        </w:rPr>
        <w:t>le candidat remplit un document par lot auquel il soumissionne</w:t>
      </w:r>
      <w:r w:rsidRPr="009568DE">
        <w:rPr>
          <w:rFonts w:ascii="Marianne" w:hAnsi="Marianne" w:cs="Times New Roman"/>
        </w:rPr>
        <w:t>.</w:t>
      </w:r>
    </w:p>
    <w:p w14:paraId="330F1E2B" w14:textId="77777777" w:rsidR="005769EF" w:rsidRPr="009568DE" w:rsidRDefault="005769EF">
      <w:pPr>
        <w:pStyle w:val="Corpsdetexte3"/>
        <w:jc w:val="both"/>
        <w:rPr>
          <w:rFonts w:ascii="Marianne" w:hAnsi="Marianne" w:cs="Times New Roman"/>
          <w:i w:val="0"/>
          <w:iCs w:val="0"/>
        </w:rPr>
      </w:pPr>
      <w:r w:rsidRPr="009568DE">
        <w:rPr>
          <w:rFonts w:ascii="Marianne" w:hAnsi="Marianne" w:cs="Times New Roman"/>
        </w:rPr>
        <w:t>En cas de candidature groupée, un document unique est rempli pour le groupement d’entreprises.</w:t>
      </w:r>
    </w:p>
    <w:p w14:paraId="660517C2" w14:textId="77777777" w:rsidR="005769EF" w:rsidRPr="001F5A5B" w:rsidRDefault="005769EF">
      <w:pPr>
        <w:tabs>
          <w:tab w:val="left" w:pos="426"/>
          <w:tab w:val="left" w:pos="851"/>
        </w:tabs>
        <w:jc w:val="both"/>
        <w:rPr>
          <w:rFonts w:ascii="Marianne" w:hAnsi="Marianne" w:cs="Times New Roman"/>
          <w:sz w:val="24"/>
          <w:szCs w:val="24"/>
        </w:rPr>
      </w:pPr>
    </w:p>
    <w:p w14:paraId="6C6D59E5" w14:textId="0B47689E" w:rsidR="0027580C"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p>
    <w:p w14:paraId="3A1EA007" w14:textId="77777777" w:rsidR="009568DE" w:rsidRPr="001F5A5B" w:rsidRDefault="009568DE" w:rsidP="00A40F3A">
      <w:pPr>
        <w:rPr>
          <w:rFonts w:ascii="Marianne" w:hAnsi="Marianne" w:cs="Arial"/>
          <w:b/>
          <w:bCs/>
          <w:sz w:val="24"/>
          <w:szCs w:val="24"/>
          <w:u w:val="single"/>
        </w:rPr>
      </w:pPr>
    </w:p>
    <w:p w14:paraId="40FD77C2" w14:textId="22DD5D89" w:rsidR="003F69D9" w:rsidRDefault="003F69D9" w:rsidP="003F69D9">
      <w:pPr>
        <w:tabs>
          <w:tab w:val="left" w:pos="426"/>
          <w:tab w:val="left" w:pos="851"/>
        </w:tabs>
        <w:jc w:val="both"/>
        <w:rPr>
          <w:rFonts w:ascii="Marianne" w:hAnsi="Marianne" w:cs="Arial"/>
          <w:lang w:eastAsia="ar-SA"/>
        </w:rPr>
      </w:pPr>
      <w:r>
        <w:rPr>
          <w:rFonts w:ascii="Marianne" w:hAnsi="Marianne" w:cs="Arial"/>
          <w:lang w:eastAsia="ar-SA"/>
        </w:rPr>
        <w:t>Le présent marché porte sur la réalisation d’audit</w:t>
      </w:r>
      <w:r w:rsidR="009A03EC">
        <w:rPr>
          <w:rFonts w:ascii="Marianne" w:hAnsi="Marianne" w:cs="Arial"/>
          <w:lang w:eastAsia="ar-SA"/>
        </w:rPr>
        <w:t>s</w:t>
      </w:r>
      <w:r>
        <w:rPr>
          <w:rFonts w:ascii="Marianne" w:hAnsi="Marianne" w:cs="Arial"/>
          <w:lang w:eastAsia="ar-SA"/>
        </w:rPr>
        <w:t xml:space="preserve"> énergétiques pour l’AEFE.</w:t>
      </w:r>
    </w:p>
    <w:p w14:paraId="6918D64F" w14:textId="562A4808" w:rsidR="003F69D9" w:rsidRPr="003F69D9" w:rsidRDefault="003F69D9" w:rsidP="003F69D9">
      <w:pPr>
        <w:tabs>
          <w:tab w:val="left" w:pos="426"/>
          <w:tab w:val="left" w:pos="851"/>
        </w:tabs>
        <w:jc w:val="both"/>
        <w:rPr>
          <w:rFonts w:ascii="Marianne" w:hAnsi="Marianne" w:cs="Arial"/>
          <w:lang w:eastAsia="ar-SA"/>
        </w:rPr>
      </w:pPr>
      <w:r w:rsidRPr="003F69D9">
        <w:rPr>
          <w:rFonts w:ascii="Marianne" w:hAnsi="Marianne" w:cs="Arial"/>
          <w:lang w:eastAsia="ar-SA"/>
        </w:rPr>
        <w:t>L'audit énergétique, doit permettre, à partir d’une analyse détaillée des données des bâtiments, de dresser une proposition chiffrée et argumentée de programmes d’économie d’énergie et amener l</w:t>
      </w:r>
      <w:r>
        <w:rPr>
          <w:rFonts w:ascii="Marianne" w:hAnsi="Marianne" w:cs="Arial"/>
          <w:lang w:eastAsia="ar-SA"/>
        </w:rPr>
        <w:t xml:space="preserve">’AEFE </w:t>
      </w:r>
      <w:r w:rsidRPr="003F69D9">
        <w:rPr>
          <w:rFonts w:ascii="Marianne" w:hAnsi="Marianne" w:cs="Arial"/>
          <w:lang w:eastAsia="ar-SA"/>
        </w:rPr>
        <w:t>à décider des investissements appropriés</w:t>
      </w:r>
      <w:r>
        <w:rPr>
          <w:rFonts w:ascii="Marianne" w:hAnsi="Marianne" w:cs="Arial"/>
          <w:lang w:eastAsia="ar-SA"/>
        </w:rPr>
        <w:t xml:space="preserve"> à réaliser.</w:t>
      </w:r>
    </w:p>
    <w:p w14:paraId="19BD5A36" w14:textId="77777777" w:rsidR="009568DE" w:rsidRPr="001F5A5B" w:rsidRDefault="009568DE">
      <w:pPr>
        <w:tabs>
          <w:tab w:val="left" w:pos="426"/>
          <w:tab w:val="left" w:pos="851"/>
        </w:tabs>
        <w:jc w:val="both"/>
        <w:rPr>
          <w:rFonts w:ascii="Marianne" w:hAnsi="Marianne" w:cs="Times New Roman"/>
          <w:sz w:val="24"/>
          <w:szCs w:val="24"/>
        </w:rPr>
      </w:pPr>
    </w:p>
    <w:p w14:paraId="103A961F"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329DE832" w14:textId="77777777" w:rsidR="00D8208D" w:rsidRPr="001F5A5B" w:rsidRDefault="00D8208D" w:rsidP="00893312">
      <w:pPr>
        <w:tabs>
          <w:tab w:val="left" w:pos="426"/>
          <w:tab w:val="left" w:pos="851"/>
        </w:tabs>
        <w:jc w:val="both"/>
        <w:rPr>
          <w:rFonts w:ascii="Marianne" w:hAnsi="Marianne" w:cs="Arial"/>
        </w:rPr>
      </w:pPr>
      <w:r w:rsidRPr="00893312">
        <w:rPr>
          <w:rFonts w:ascii="Marianne" w:hAnsi="Marianne" w:cs="Arial"/>
        </w:rPr>
        <w:t>Cet acte d'engagement correspond :</w:t>
      </w:r>
      <w:r w:rsidR="00893312">
        <w:rPr>
          <w:rFonts w:ascii="Marianne" w:hAnsi="Marianne" w:cs="Arial"/>
        </w:rPr>
        <w:t xml:space="preserve"> </w:t>
      </w:r>
    </w:p>
    <w:p w14:paraId="6EE1A432" w14:textId="77777777" w:rsidR="00D8208D" w:rsidRPr="001F5A5B" w:rsidRDefault="00D8208D" w:rsidP="009568DE">
      <w:pPr>
        <w:tabs>
          <w:tab w:val="left" w:pos="426"/>
          <w:tab w:val="left" w:pos="851"/>
        </w:tabs>
        <w:suppressAutoHyphens/>
        <w:spacing w:before="120"/>
        <w:ind w:left="782"/>
        <w:jc w:val="both"/>
        <w:rPr>
          <w:rFonts w:ascii="Marianne" w:hAnsi="Marianne" w:cs="Arial"/>
        </w:rPr>
      </w:pPr>
    </w:p>
    <w:p w14:paraId="616510CB" w14:textId="5F52D32C" w:rsidR="00D8208D" w:rsidRDefault="009568DE" w:rsidP="00D8208D">
      <w:pPr>
        <w:tabs>
          <w:tab w:val="left" w:pos="426"/>
          <w:tab w:val="left" w:pos="851"/>
        </w:tabs>
        <w:ind w:left="851"/>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9A03EC">
        <w:rPr>
          <w:rFonts w:ascii="Marianne" w:hAnsi="Marianne"/>
        </w:rPr>
      </w:r>
      <w:r w:rsidR="009A03EC">
        <w:rPr>
          <w:rFonts w:ascii="Marianne" w:hAnsi="Marianne"/>
        </w:rPr>
        <w:fldChar w:fldCharType="separate"/>
      </w:r>
      <w:r>
        <w:rPr>
          <w:rFonts w:ascii="Marianne" w:hAnsi="Marianne"/>
        </w:rPr>
        <w:fldChar w:fldCharType="end"/>
      </w:r>
      <w:r w:rsidR="00D8208D" w:rsidRPr="001F5A5B">
        <w:rPr>
          <w:rFonts w:ascii="Marianne" w:hAnsi="Marianne"/>
        </w:rPr>
        <w:tab/>
      </w:r>
      <w:r w:rsidR="009A73D8" w:rsidRPr="001F5A5B">
        <w:rPr>
          <w:rFonts w:ascii="Marianne" w:hAnsi="Marianne"/>
        </w:rPr>
        <w:t xml:space="preserve">au lot n°    </w:t>
      </w:r>
      <w:r w:rsidR="00D8208D" w:rsidRPr="001F5A5B">
        <w:rPr>
          <w:rFonts w:ascii="Marianne" w:hAnsi="Marianne"/>
        </w:rPr>
        <w:t xml:space="preserve"> </w:t>
      </w:r>
      <w:r w:rsidR="007E0E8D">
        <w:rPr>
          <w:rFonts w:ascii="Marianne" w:hAnsi="Marianne"/>
        </w:rPr>
        <w:t>intitulé ……..</w:t>
      </w:r>
    </w:p>
    <w:p w14:paraId="0ACE1069" w14:textId="77777777" w:rsidR="00765ECB" w:rsidRPr="001F5A5B" w:rsidRDefault="00765ECB" w:rsidP="00D8208D">
      <w:pPr>
        <w:tabs>
          <w:tab w:val="left" w:pos="426"/>
          <w:tab w:val="left" w:pos="851"/>
        </w:tabs>
        <w:ind w:left="851"/>
        <w:jc w:val="both"/>
        <w:rPr>
          <w:rFonts w:ascii="Marianne" w:hAnsi="Marianne" w:cs="Arial"/>
        </w:rPr>
      </w:pPr>
    </w:p>
    <w:p w14:paraId="39BE91BF" w14:textId="0229668B" w:rsidR="00765ECB" w:rsidRDefault="00765ECB" w:rsidP="00765EC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A03EC">
        <w:fldChar w:fldCharType="separate"/>
      </w:r>
      <w:r>
        <w:fldChar w:fldCharType="end"/>
      </w:r>
      <w:r>
        <w:rPr>
          <w:rFonts w:ascii="Arial" w:hAnsi="Arial" w:cs="Arial"/>
        </w:rPr>
        <w:tab/>
        <w:t xml:space="preserve">avec option : </w:t>
      </w:r>
      <w:r w:rsidR="00EE3815">
        <w:rPr>
          <w:rFonts w:ascii="Arial" w:hAnsi="Arial" w:cs="Arial"/>
        </w:rPr>
        <w:t xml:space="preserve"> </w:t>
      </w:r>
    </w:p>
    <w:p w14:paraId="7D4214AF" w14:textId="77777777" w:rsidR="00D8208D" w:rsidRPr="001F5A5B" w:rsidRDefault="00D8208D" w:rsidP="009568DE">
      <w:pPr>
        <w:pStyle w:val="fcasegauche"/>
        <w:tabs>
          <w:tab w:val="left" w:pos="851"/>
        </w:tabs>
        <w:suppressAutoHyphens/>
        <w:spacing w:before="120" w:after="0"/>
        <w:ind w:left="782" w:firstLine="0"/>
        <w:rPr>
          <w:rFonts w:ascii="Marianne" w:hAnsi="Marianne" w:cs="Arial"/>
          <w:iCs/>
        </w:rPr>
      </w:pPr>
    </w:p>
    <w:p w14:paraId="6B206EB7" w14:textId="2C698BD9"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w:t>
      </w:r>
      <w:r w:rsidR="00765ECB">
        <w:rPr>
          <w:rFonts w:ascii="Marianne" w:hAnsi="Marianne" w:cs="Times New Roman"/>
          <w:b/>
        </w:rPr>
        <w:t>du marché</w:t>
      </w:r>
    </w:p>
    <w:p w14:paraId="5644471C" w14:textId="77777777" w:rsidR="00893312" w:rsidRDefault="00893312" w:rsidP="00893312">
      <w:pPr>
        <w:suppressAutoHyphens/>
        <w:jc w:val="both"/>
        <w:rPr>
          <w:rFonts w:ascii="Marianne" w:hAnsi="Marianne" w:cs="Times New Roman"/>
          <w:lang w:eastAsia="ar-SA"/>
        </w:rPr>
      </w:pPr>
    </w:p>
    <w:p w14:paraId="1468D4EA" w14:textId="6CA71CED" w:rsidR="00893312" w:rsidRPr="009568DE" w:rsidRDefault="009568DE" w:rsidP="009568DE">
      <w:pPr>
        <w:spacing w:after="200" w:line="276" w:lineRule="auto"/>
        <w:jc w:val="both"/>
        <w:rPr>
          <w:rFonts w:ascii="Marianne" w:hAnsi="Marianne" w:cs="Times New Roman"/>
        </w:rPr>
      </w:pPr>
      <w:bookmarkStart w:id="0" w:name="_Toc84507080"/>
      <w:bookmarkStart w:id="1" w:name="_Toc84522622"/>
      <w:bookmarkStart w:id="2" w:name="_Toc85122682"/>
      <w:r w:rsidRPr="00707EE3">
        <w:rPr>
          <w:rFonts w:ascii="Marianne" w:eastAsiaTheme="minorHAnsi" w:hAnsi="Marianne" w:cs="Calibri"/>
          <w:lang w:eastAsia="en-US"/>
        </w:rPr>
        <w:t>La consultation est passée selon la procédure adaptée, en application des articles R.2123-1</w:t>
      </w:r>
      <w:r w:rsidR="00765ECB">
        <w:rPr>
          <w:rFonts w:ascii="Marianne" w:eastAsiaTheme="minorHAnsi" w:hAnsi="Marianne" w:cs="Calibri"/>
          <w:lang w:eastAsia="en-US"/>
        </w:rPr>
        <w:t xml:space="preserve"> et suivants</w:t>
      </w:r>
      <w:r w:rsidRPr="00707EE3">
        <w:rPr>
          <w:rFonts w:ascii="Marianne" w:eastAsiaTheme="minorHAnsi" w:hAnsi="Marianne" w:cs="Calibri"/>
          <w:lang w:eastAsia="en-US"/>
        </w:rPr>
        <w:t xml:space="preserve">, R.2162-4 du code de la commande publique. Il est </w:t>
      </w:r>
      <w:r>
        <w:rPr>
          <w:rFonts w:ascii="Marianne" w:eastAsiaTheme="minorHAnsi" w:hAnsi="Marianne" w:cs="Calibri"/>
          <w:lang w:eastAsia="en-US"/>
        </w:rPr>
        <w:t xml:space="preserve">alloti, </w:t>
      </w:r>
      <w:r w:rsidRPr="00707EE3">
        <w:rPr>
          <w:rFonts w:ascii="Marianne" w:eastAsiaTheme="minorHAnsi" w:hAnsi="Marianne" w:cs="Calibri"/>
          <w:lang w:eastAsia="en-US"/>
        </w:rPr>
        <w:t xml:space="preserve">mono attributaire pour chaque lot et comprend des prestations forfaitaires à </w:t>
      </w:r>
      <w:r>
        <w:rPr>
          <w:rFonts w:ascii="Marianne" w:hAnsi="Marianne" w:cs="Calibri"/>
        </w:rPr>
        <w:t>bons de commande.</w:t>
      </w:r>
      <w:bookmarkEnd w:id="0"/>
      <w:bookmarkEnd w:id="1"/>
      <w:bookmarkEnd w:id="2"/>
    </w:p>
    <w:p w14:paraId="14BCE363" w14:textId="55B31F9C" w:rsidR="00893312" w:rsidRPr="009568DE" w:rsidRDefault="00893312" w:rsidP="00893312">
      <w:pPr>
        <w:spacing w:before="57"/>
        <w:jc w:val="both"/>
        <w:rPr>
          <w:rFonts w:ascii="Marianne" w:hAnsi="Marianne"/>
          <w:b/>
        </w:rPr>
      </w:pPr>
      <w:r w:rsidRPr="009568DE">
        <w:rPr>
          <w:rFonts w:ascii="Marianne" w:hAnsi="Marianne"/>
          <w:b/>
        </w:rPr>
        <w:t>A3- Durée d</w:t>
      </w:r>
      <w:r w:rsidR="00765ECB">
        <w:rPr>
          <w:rFonts w:ascii="Marianne" w:hAnsi="Marianne"/>
          <w:b/>
        </w:rPr>
        <w:t>u marché</w:t>
      </w:r>
    </w:p>
    <w:p w14:paraId="7C6E8B9B" w14:textId="7F11C487" w:rsidR="003E1E9C" w:rsidRPr="00707EE3" w:rsidRDefault="003E1E9C" w:rsidP="003E1E9C">
      <w:pPr>
        <w:spacing w:before="57"/>
        <w:jc w:val="both"/>
        <w:rPr>
          <w:rFonts w:ascii="Marianne" w:hAnsi="Marianne" w:cs="Arial"/>
        </w:rPr>
      </w:pPr>
      <w:r w:rsidRPr="00F656C8">
        <w:rPr>
          <w:rFonts w:ascii="Marianne" w:hAnsi="Marianne" w:cs="Arial"/>
        </w:rPr>
        <w:t xml:space="preserve">Le présent </w:t>
      </w:r>
      <w:r w:rsidR="003F69D9">
        <w:rPr>
          <w:rFonts w:ascii="Marianne" w:hAnsi="Marianne" w:cs="Arial"/>
        </w:rPr>
        <w:t xml:space="preserve">marché </w:t>
      </w:r>
      <w:r w:rsidRPr="00F656C8">
        <w:rPr>
          <w:rFonts w:ascii="Marianne" w:hAnsi="Marianne" w:cs="Arial"/>
        </w:rPr>
        <w:t>est conclu à compter de la notification du lot pour une période de 12 mois fermes</w:t>
      </w:r>
      <w:r w:rsidR="00765ECB">
        <w:rPr>
          <w:rFonts w:ascii="Marianne" w:hAnsi="Marianne" w:cs="Arial"/>
        </w:rPr>
        <w:t xml:space="preserve"> conformément aux dispositions du CCAP</w:t>
      </w:r>
      <w:r w:rsidRPr="00F656C8">
        <w:rPr>
          <w:rFonts w:ascii="Marianne" w:hAnsi="Marianne" w:cs="Arial"/>
        </w:rPr>
        <w:t xml:space="preserve">. </w:t>
      </w:r>
      <w:r w:rsidR="00765ECB">
        <w:rPr>
          <w:rFonts w:ascii="Marianne" w:hAnsi="Marianne" w:cs="Arial"/>
        </w:rPr>
        <w:t xml:space="preserve">Le marché </w:t>
      </w:r>
      <w:r w:rsidR="00EE3815">
        <w:rPr>
          <w:rFonts w:ascii="Marianne" w:hAnsi="Marianne" w:cs="Arial"/>
        </w:rPr>
        <w:t xml:space="preserve">pourra être reconduit sur décision de </w:t>
      </w:r>
      <w:r w:rsidRPr="00707EE3">
        <w:rPr>
          <w:rFonts w:ascii="Marianne" w:hAnsi="Marianne" w:cs="Arial"/>
        </w:rPr>
        <w:t xml:space="preserve">l’Agence </w:t>
      </w:r>
      <w:r w:rsidRPr="00707EE3">
        <w:rPr>
          <w:rFonts w:ascii="Marianne" w:hAnsi="Marianne" w:cs="Arial"/>
        </w:rPr>
        <w:lastRenderedPageBreak/>
        <w:t xml:space="preserve">adressée au titulaire </w:t>
      </w:r>
      <w:r w:rsidR="00765ECB">
        <w:rPr>
          <w:rFonts w:ascii="Marianne" w:hAnsi="Marianne" w:cs="Arial"/>
        </w:rPr>
        <w:t xml:space="preserve">deux </w:t>
      </w:r>
      <w:r w:rsidRPr="00707EE3">
        <w:rPr>
          <w:rFonts w:ascii="Marianne" w:hAnsi="Marianne" w:cs="Arial"/>
        </w:rPr>
        <w:t xml:space="preserve">mois au moins avant la date anniversaire de la notification, par </w:t>
      </w:r>
      <w:r w:rsidR="00EE3815">
        <w:rPr>
          <w:rFonts w:ascii="Marianne" w:hAnsi="Marianne" w:cs="Arial"/>
        </w:rPr>
        <w:t>tous moyens permettant au titulaire d’en accuser réception.</w:t>
      </w:r>
    </w:p>
    <w:p w14:paraId="235400FC" w14:textId="77777777" w:rsidR="00893312" w:rsidRPr="009568DE" w:rsidRDefault="00893312" w:rsidP="00893312">
      <w:pPr>
        <w:autoSpaceDE w:val="0"/>
        <w:autoSpaceDN w:val="0"/>
        <w:adjustRightInd w:val="0"/>
        <w:jc w:val="both"/>
        <w:rPr>
          <w:rFonts w:ascii="Marianne" w:hAnsi="Marianne" w:cs="Times New Roman"/>
          <w:color w:val="FF0000"/>
        </w:rPr>
      </w:pPr>
    </w:p>
    <w:p w14:paraId="68B67ED0" w14:textId="77777777" w:rsidR="0027580C" w:rsidRPr="009568DE" w:rsidRDefault="00DF59AC">
      <w:pPr>
        <w:rPr>
          <w:rFonts w:ascii="Marianne" w:hAnsi="Marianne" w:cs="Arial"/>
          <w:u w:val="single"/>
        </w:rPr>
      </w:pPr>
      <w:r w:rsidRPr="009568DE">
        <w:rPr>
          <w:rFonts w:ascii="Marianne" w:hAnsi="Marianne" w:cs="Arial"/>
          <w:b/>
          <w:bCs/>
          <w:u w:val="single"/>
        </w:rPr>
        <w:t>B - Engagement du candidat</w:t>
      </w:r>
    </w:p>
    <w:p w14:paraId="3C2BE567" w14:textId="77777777" w:rsidR="0027580C" w:rsidRPr="009568DE" w:rsidRDefault="0027580C">
      <w:pPr>
        <w:rPr>
          <w:rFonts w:ascii="Marianne" w:hAnsi="Marianne" w:cs="Times New Roman"/>
        </w:rPr>
      </w:pPr>
    </w:p>
    <w:p w14:paraId="7B0C7336" w14:textId="77777777" w:rsidR="005769EF" w:rsidRPr="009568DE" w:rsidRDefault="005769EF">
      <w:pPr>
        <w:pStyle w:val="Titre2"/>
        <w:tabs>
          <w:tab w:val="left" w:pos="2268"/>
        </w:tabs>
        <w:rPr>
          <w:rFonts w:ascii="Marianne" w:hAnsi="Marianne" w:cs="Arial"/>
        </w:rPr>
      </w:pPr>
      <w:r w:rsidRPr="009568DE">
        <w:rPr>
          <w:rFonts w:ascii="Marianne" w:hAnsi="Marianne" w:cs="Arial"/>
        </w:rPr>
        <w:t>B1 - Identification et engagement du candidat :</w:t>
      </w:r>
    </w:p>
    <w:p w14:paraId="27ACD3CF" w14:textId="77777777" w:rsidR="005769EF" w:rsidRPr="009568DE" w:rsidRDefault="005769EF">
      <w:pPr>
        <w:pStyle w:val="fcase1ertab"/>
        <w:rPr>
          <w:rFonts w:ascii="Marianne" w:hAnsi="Marianne" w:cs="Arial"/>
          <w:i/>
          <w:iCs/>
        </w:rPr>
      </w:pPr>
      <w:r w:rsidRPr="009568DE">
        <w:rPr>
          <w:rFonts w:ascii="Marianne" w:hAnsi="Marianne" w:cs="Arial"/>
          <w:i/>
          <w:iCs/>
        </w:rPr>
        <w:t>(Cocher les cases correspondantes.)</w:t>
      </w:r>
    </w:p>
    <w:p w14:paraId="2C4662F9" w14:textId="77777777" w:rsidR="00113DD0" w:rsidRPr="009568DE" w:rsidRDefault="00113DD0" w:rsidP="00A40F3A">
      <w:pPr>
        <w:tabs>
          <w:tab w:val="left" w:pos="851"/>
        </w:tabs>
        <w:jc w:val="both"/>
        <w:rPr>
          <w:rFonts w:ascii="Marianne" w:hAnsi="Marianne" w:cs="Arial"/>
        </w:rPr>
      </w:pPr>
    </w:p>
    <w:p w14:paraId="234FBBD5" w14:textId="77777777" w:rsidR="00A40F3A" w:rsidRPr="009568DE" w:rsidRDefault="00A40F3A" w:rsidP="00A40F3A">
      <w:pPr>
        <w:tabs>
          <w:tab w:val="left" w:pos="851"/>
        </w:tabs>
        <w:jc w:val="both"/>
        <w:rPr>
          <w:rFonts w:ascii="Marianne" w:hAnsi="Marianne" w:cs="Arial"/>
        </w:rPr>
      </w:pPr>
      <w:r w:rsidRPr="009568DE">
        <w:rPr>
          <w:rFonts w:ascii="Marianne" w:hAnsi="Marianne" w:cs="Arial"/>
        </w:rPr>
        <w:t>Après avoir pris connaissance des pièces constitutives du marché ou de l’accord-cadre suivantes :</w:t>
      </w:r>
    </w:p>
    <w:p w14:paraId="44E597E5" w14:textId="108F6591" w:rsidR="00A40F3A" w:rsidRDefault="009568DE" w:rsidP="00A40F3A">
      <w:pPr>
        <w:tabs>
          <w:tab w:val="left" w:pos="851"/>
        </w:tabs>
        <w:spacing w:before="120"/>
        <w:ind w:left="1135" w:hanging="284"/>
        <w:jc w:val="both"/>
        <w:rPr>
          <w:rFonts w:ascii="Marianne" w:hAnsi="Marianne" w:cs="Arial"/>
        </w:rPr>
      </w:pPr>
      <w:r w:rsidRPr="009568DE">
        <w:rPr>
          <w:rFonts w:ascii="Marianne" w:hAnsi="Marianne" w:cs="Arial"/>
          <w:bdr w:val="single" w:sz="4" w:space="0" w:color="auto"/>
          <w:shd w:val="clear" w:color="auto" w:fill="D9D9D9" w:themeFill="background1" w:themeFillShade="D9"/>
        </w:rPr>
        <w:t>X</w:t>
      </w:r>
      <w:r w:rsidRPr="009568DE">
        <w:rPr>
          <w:rFonts w:ascii="Marianne" w:hAnsi="Marianne" w:cs="Arial"/>
          <w:bdr w:val="single" w:sz="4" w:space="0" w:color="auto"/>
        </w:rPr>
        <w:t xml:space="preserve"> </w:t>
      </w:r>
      <w:r>
        <w:rPr>
          <w:rFonts w:ascii="Marianne" w:hAnsi="Marianne" w:cs="Arial"/>
          <w:bdr w:val="single" w:sz="4" w:space="0" w:color="auto"/>
        </w:rPr>
        <w:t xml:space="preserve"> </w:t>
      </w:r>
      <w:r w:rsidR="00945336" w:rsidRPr="009568DE">
        <w:rPr>
          <w:rFonts w:ascii="Marianne" w:hAnsi="Marianne" w:cs="Arial"/>
        </w:rPr>
        <w:t>CC</w:t>
      </w:r>
      <w:r w:rsidR="00765ECB">
        <w:rPr>
          <w:rFonts w:ascii="Marianne" w:hAnsi="Marianne" w:cs="Arial"/>
        </w:rPr>
        <w:t>TP et CCAP</w:t>
      </w:r>
      <w:r w:rsidR="006C49B3" w:rsidRPr="009568DE">
        <w:rPr>
          <w:rFonts w:ascii="Marianne" w:hAnsi="Marianne" w:cs="Arial"/>
        </w:rPr>
        <w:t xml:space="preserve"> n°</w:t>
      </w:r>
      <w:r w:rsidRPr="009568DE">
        <w:rPr>
          <w:rFonts w:ascii="Marianne" w:hAnsi="Marianne" w:cs="Arial"/>
        </w:rPr>
        <w:t>MAPA2025</w:t>
      </w:r>
      <w:r w:rsidR="001641AC">
        <w:rPr>
          <w:rFonts w:ascii="Marianne" w:hAnsi="Marianne" w:cs="Arial"/>
        </w:rPr>
        <w:t>.0</w:t>
      </w:r>
      <w:r w:rsidR="00765ECB">
        <w:rPr>
          <w:rFonts w:ascii="Marianne" w:hAnsi="Marianne" w:cs="Arial"/>
        </w:rPr>
        <w:t>4</w:t>
      </w:r>
      <w:r w:rsidR="00C50333">
        <w:rPr>
          <w:rFonts w:ascii="Marianne" w:hAnsi="Marianne" w:cs="Arial"/>
        </w:rPr>
        <w:t xml:space="preserve">, ainsi que leurs annexes </w:t>
      </w:r>
      <w:r w:rsidR="00E01BA2" w:rsidRPr="009568DE">
        <w:rPr>
          <w:rFonts w:ascii="Marianne" w:hAnsi="Marianne" w:cs="Arial"/>
        </w:rPr>
        <w:t> ;</w:t>
      </w:r>
    </w:p>
    <w:p w14:paraId="08FE0B62" w14:textId="20CB0F58" w:rsidR="00215334" w:rsidRDefault="00215334" w:rsidP="00215334">
      <w:pPr>
        <w:tabs>
          <w:tab w:val="left" w:pos="851"/>
        </w:tabs>
        <w:spacing w:before="120"/>
        <w:ind w:left="1135" w:hanging="284"/>
        <w:jc w:val="both"/>
        <w:rPr>
          <w:rFonts w:ascii="Marianne" w:hAnsi="Marianne" w:cs="Arial"/>
        </w:rPr>
      </w:pPr>
      <w:r w:rsidRPr="009568DE">
        <w:rPr>
          <w:rFonts w:ascii="Marianne" w:hAnsi="Marianne" w:cs="Arial"/>
          <w:bdr w:val="single" w:sz="4" w:space="0" w:color="auto"/>
          <w:shd w:val="clear" w:color="auto" w:fill="D9D9D9" w:themeFill="background1" w:themeFillShade="D9"/>
        </w:rPr>
        <w:t>X</w:t>
      </w:r>
      <w:r w:rsidRPr="009568DE">
        <w:rPr>
          <w:rFonts w:ascii="Marianne" w:hAnsi="Marianne" w:cs="Arial"/>
          <w:bdr w:val="single" w:sz="4" w:space="0" w:color="auto"/>
        </w:rPr>
        <w:t xml:space="preserve"> </w:t>
      </w:r>
      <w:r>
        <w:rPr>
          <w:rFonts w:ascii="Marianne" w:hAnsi="Marianne" w:cs="Arial"/>
          <w:bdr w:val="single" w:sz="4" w:space="0" w:color="auto"/>
        </w:rPr>
        <w:t xml:space="preserve"> </w:t>
      </w:r>
      <w:r>
        <w:rPr>
          <w:rFonts w:ascii="Marianne" w:hAnsi="Marianne" w:cs="Arial"/>
        </w:rPr>
        <w:t>Règlement de la consultation (RC)</w:t>
      </w:r>
    </w:p>
    <w:p w14:paraId="68383554" w14:textId="29187611" w:rsidR="00215334" w:rsidRPr="009568DE" w:rsidRDefault="00215334" w:rsidP="00A40F3A">
      <w:pPr>
        <w:tabs>
          <w:tab w:val="left" w:pos="851"/>
        </w:tabs>
        <w:spacing w:before="120"/>
        <w:ind w:left="1135" w:hanging="284"/>
        <w:jc w:val="both"/>
        <w:rPr>
          <w:rFonts w:ascii="Marianne" w:hAnsi="Marianne" w:cs="Arial"/>
        </w:rPr>
      </w:pPr>
      <w:r w:rsidRPr="009568DE">
        <w:rPr>
          <w:rFonts w:ascii="Marianne" w:hAnsi="Marianne" w:cs="Arial"/>
          <w:bdr w:val="single" w:sz="4" w:space="0" w:color="auto"/>
          <w:shd w:val="clear" w:color="auto" w:fill="D9D9D9" w:themeFill="background1" w:themeFillShade="D9"/>
        </w:rPr>
        <w:t>X</w:t>
      </w:r>
      <w:r w:rsidRPr="009568DE">
        <w:rPr>
          <w:rFonts w:ascii="Marianne" w:hAnsi="Marianne" w:cs="Arial"/>
          <w:bdr w:val="single" w:sz="4" w:space="0" w:color="auto"/>
        </w:rPr>
        <w:t xml:space="preserve"> </w:t>
      </w:r>
      <w:r>
        <w:rPr>
          <w:rFonts w:ascii="Marianne" w:hAnsi="Marianne" w:cs="Arial"/>
          <w:bdr w:val="single" w:sz="4" w:space="0" w:color="auto"/>
        </w:rPr>
        <w:t xml:space="preserve"> </w:t>
      </w:r>
      <w:r>
        <w:rPr>
          <w:rFonts w:ascii="Marianne" w:hAnsi="Marianne" w:cs="Arial"/>
        </w:rPr>
        <w:t>Cadre de mémoire technique ou CMT</w:t>
      </w:r>
    </w:p>
    <w:p w14:paraId="37010AE7" w14:textId="3C1963B0" w:rsidR="00A40F3A" w:rsidRDefault="004D473B" w:rsidP="00A40F3A">
      <w:pPr>
        <w:tabs>
          <w:tab w:val="left" w:pos="851"/>
        </w:tabs>
        <w:spacing w:before="120"/>
        <w:ind w:left="1135" w:hanging="284"/>
        <w:jc w:val="both"/>
        <w:rPr>
          <w:rFonts w:ascii="Marianne" w:hAnsi="Marianne" w:cs="Arial"/>
        </w:rPr>
      </w:pPr>
      <w:r w:rsidRPr="009568DE">
        <w:rPr>
          <w:rFonts w:ascii="Marianne" w:hAnsi="Marianne" w:cs="Arial"/>
          <w:bdr w:val="single" w:sz="4" w:space="0" w:color="auto"/>
          <w:shd w:val="clear" w:color="auto" w:fill="D9D9D9" w:themeFill="background1" w:themeFillShade="D9"/>
        </w:rPr>
        <w:t>X</w:t>
      </w:r>
      <w:r w:rsidRPr="009568DE">
        <w:rPr>
          <w:rFonts w:ascii="Marianne" w:hAnsi="Marianne" w:cs="Arial"/>
          <w:bdr w:val="single" w:sz="4" w:space="0" w:color="auto"/>
        </w:rPr>
        <w:t xml:space="preserve"> </w:t>
      </w:r>
      <w:r w:rsidRPr="009568DE">
        <w:rPr>
          <w:rFonts w:ascii="Marianne" w:hAnsi="Marianne" w:cs="Arial"/>
        </w:rPr>
        <w:t xml:space="preserve"> </w:t>
      </w:r>
      <w:r w:rsidR="00E048BD" w:rsidRPr="009568DE">
        <w:rPr>
          <w:rFonts w:ascii="Marianne" w:hAnsi="Marianne" w:cs="Arial"/>
        </w:rPr>
        <w:t>CCAG/</w:t>
      </w:r>
      <w:r w:rsidR="00765ECB">
        <w:rPr>
          <w:rFonts w:ascii="Marianne" w:hAnsi="Marianne" w:cs="Arial"/>
        </w:rPr>
        <w:t>PI</w:t>
      </w:r>
      <w:r w:rsidR="00A40F3A" w:rsidRPr="009568DE">
        <w:rPr>
          <w:rFonts w:ascii="Marianne" w:hAnsi="Marianne" w:cs="Arial"/>
        </w:rPr>
        <w:t xml:space="preserve"> (en vigueur à la date limite de remise des offres)</w:t>
      </w:r>
      <w:r w:rsidR="00E01BA2" w:rsidRPr="009568DE">
        <w:rPr>
          <w:rFonts w:ascii="Marianne" w:hAnsi="Marianne" w:cs="Arial"/>
        </w:rPr>
        <w:t> ;</w:t>
      </w:r>
    </w:p>
    <w:p w14:paraId="1975D5A1" w14:textId="6A66F2AA" w:rsidR="00B11F10" w:rsidRDefault="00B11F10" w:rsidP="00B11F10">
      <w:pPr>
        <w:tabs>
          <w:tab w:val="left" w:pos="851"/>
        </w:tabs>
        <w:spacing w:before="120"/>
        <w:ind w:left="1135" w:hanging="284"/>
        <w:jc w:val="both"/>
        <w:rPr>
          <w:rFonts w:ascii="Marianne" w:hAnsi="Marianne" w:cs="Arial"/>
        </w:rPr>
      </w:pPr>
      <w:r w:rsidRPr="009568DE">
        <w:rPr>
          <w:rFonts w:ascii="Marianne" w:hAnsi="Marianne" w:cs="Arial"/>
          <w:bdr w:val="single" w:sz="4" w:space="0" w:color="auto"/>
          <w:shd w:val="clear" w:color="auto" w:fill="D9D9D9" w:themeFill="background1" w:themeFillShade="D9"/>
        </w:rPr>
        <w:t>X</w:t>
      </w:r>
      <w:r w:rsidRPr="009568DE">
        <w:rPr>
          <w:rFonts w:ascii="Marianne" w:hAnsi="Marianne" w:cs="Arial"/>
          <w:bdr w:val="single" w:sz="4" w:space="0" w:color="auto"/>
        </w:rPr>
        <w:t xml:space="preserve"> </w:t>
      </w:r>
      <w:r w:rsidRPr="009568DE">
        <w:rPr>
          <w:rFonts w:ascii="Marianne" w:hAnsi="Marianne" w:cs="Arial"/>
        </w:rPr>
        <w:t xml:space="preserve"> </w:t>
      </w:r>
      <w:r>
        <w:rPr>
          <w:rFonts w:ascii="Marianne" w:hAnsi="Marianne" w:cs="Arial"/>
        </w:rPr>
        <w:t>Autres …</w:t>
      </w:r>
    </w:p>
    <w:p w14:paraId="351220AB" w14:textId="77777777" w:rsidR="00B11F10" w:rsidRPr="009568DE" w:rsidRDefault="00B11F10" w:rsidP="00A40F3A">
      <w:pPr>
        <w:tabs>
          <w:tab w:val="left" w:pos="851"/>
        </w:tabs>
        <w:spacing w:before="120"/>
        <w:ind w:left="1135" w:hanging="284"/>
        <w:jc w:val="both"/>
        <w:rPr>
          <w:rFonts w:ascii="Marianne" w:hAnsi="Marianne" w:cs="Arial"/>
        </w:rPr>
      </w:pPr>
    </w:p>
    <w:p w14:paraId="6EEF140C" w14:textId="77777777" w:rsidR="003E668F" w:rsidRPr="009568DE" w:rsidRDefault="003E668F">
      <w:pPr>
        <w:jc w:val="both"/>
        <w:rPr>
          <w:rFonts w:ascii="Marianne" w:hAnsi="Marianne" w:cs="Arial"/>
        </w:rPr>
      </w:pPr>
    </w:p>
    <w:p w14:paraId="64E0F6EF" w14:textId="77777777" w:rsidR="005769EF" w:rsidRPr="009568DE" w:rsidRDefault="005769EF">
      <w:pPr>
        <w:jc w:val="both"/>
        <w:rPr>
          <w:rFonts w:ascii="Marianne" w:hAnsi="Marianne" w:cs="Arial"/>
        </w:rPr>
      </w:pPr>
      <w:r w:rsidRPr="009568DE">
        <w:rPr>
          <w:rFonts w:ascii="Marianne" w:hAnsi="Marianne" w:cs="Arial"/>
        </w:rPr>
        <w:t>et conformément à leurs clauses et stipulations,</w:t>
      </w:r>
    </w:p>
    <w:p w14:paraId="256E224A" w14:textId="77777777" w:rsidR="00A3499A" w:rsidRPr="009568DE" w:rsidRDefault="00A3499A">
      <w:pPr>
        <w:jc w:val="both"/>
        <w:rPr>
          <w:rFonts w:ascii="Marianne" w:hAnsi="Marianne" w:cs="Arial"/>
          <w:color w:val="FF0000"/>
        </w:rPr>
      </w:pPr>
    </w:p>
    <w:p w14:paraId="0D264734" w14:textId="77777777" w:rsidR="0027580C" w:rsidRPr="009568DE" w:rsidRDefault="005B5824" w:rsidP="0027580C">
      <w:pPr>
        <w:ind w:left="851"/>
        <w:jc w:val="both"/>
        <w:rPr>
          <w:rFonts w:ascii="Marianne" w:hAnsi="Marianne" w:cs="Arial"/>
        </w:rPr>
      </w:pPr>
      <w:r w:rsidRPr="009568DE">
        <w:rPr>
          <w:rFonts w:ascii="Marianne" w:hAnsi="Marianne" w:cs="Arial"/>
        </w:rPr>
        <w:fldChar w:fldCharType="begin">
          <w:ffData>
            <w:name w:val="CaseACocher108"/>
            <w:enabled/>
            <w:calcOnExit w:val="0"/>
            <w:checkBox>
              <w:sizeAuto/>
              <w:default w:val="0"/>
            </w:checkBox>
          </w:ffData>
        </w:fldChar>
      </w:r>
      <w:r w:rsidR="005769EF" w:rsidRPr="009568DE">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9568DE">
        <w:rPr>
          <w:rFonts w:ascii="Marianne" w:hAnsi="Marianne" w:cs="Arial"/>
        </w:rPr>
        <w:fldChar w:fldCharType="end"/>
      </w:r>
      <w:r w:rsidR="0027580C" w:rsidRPr="009568DE">
        <w:rPr>
          <w:rFonts w:ascii="Marianne" w:hAnsi="Marianne" w:cs="Arial"/>
        </w:rPr>
        <w:t xml:space="preserve"> Le signataire</w:t>
      </w:r>
    </w:p>
    <w:p w14:paraId="108652F6" w14:textId="77777777" w:rsidR="005769EF" w:rsidRPr="009568DE" w:rsidRDefault="005B5824">
      <w:pPr>
        <w:spacing w:before="120"/>
        <w:ind w:left="1701"/>
        <w:jc w:val="both"/>
        <w:rPr>
          <w:rFonts w:ascii="Marianne" w:hAnsi="Marianne" w:cs="Arial"/>
        </w:rPr>
      </w:pPr>
      <w:r w:rsidRPr="009568DE">
        <w:rPr>
          <w:rFonts w:ascii="Marianne" w:hAnsi="Marianne" w:cs="Arial"/>
        </w:rPr>
        <w:fldChar w:fldCharType="begin">
          <w:ffData>
            <w:name w:val="CaseACocher108"/>
            <w:enabled/>
            <w:calcOnExit w:val="0"/>
            <w:checkBox>
              <w:sizeAuto/>
              <w:default w:val="0"/>
            </w:checkBox>
          </w:ffData>
        </w:fldChar>
      </w:r>
      <w:r w:rsidR="005769EF" w:rsidRPr="009568DE">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9568DE">
        <w:rPr>
          <w:rFonts w:ascii="Marianne" w:hAnsi="Marianne" w:cs="Arial"/>
        </w:rPr>
        <w:fldChar w:fldCharType="end"/>
      </w:r>
      <w:r w:rsidR="005769EF" w:rsidRPr="009568DE">
        <w:rPr>
          <w:rFonts w:ascii="Marianne" w:hAnsi="Marianne" w:cs="Arial"/>
        </w:rPr>
        <w:t xml:space="preserve"> s’engage, sur la base de son offre et pour son propre compte ;</w:t>
      </w:r>
    </w:p>
    <w:p w14:paraId="0C295C45" w14:textId="77777777" w:rsidR="005769EF" w:rsidRPr="009568DE" w:rsidRDefault="005769EF">
      <w:pPr>
        <w:pStyle w:val="En-tte"/>
        <w:tabs>
          <w:tab w:val="clear" w:pos="4536"/>
          <w:tab w:val="clear" w:pos="9072"/>
        </w:tabs>
        <w:jc w:val="both"/>
        <w:rPr>
          <w:rFonts w:ascii="Marianne" w:hAnsi="Marianne" w:cs="Arial"/>
          <w:i/>
          <w:iCs/>
        </w:rPr>
      </w:pPr>
      <w:r w:rsidRPr="009568DE">
        <w:rPr>
          <w:rFonts w:ascii="Marianne" w:hAnsi="Marianne" w:cs="Arial"/>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C57FAF" w14:textId="77777777" w:rsidR="00A40F3A" w:rsidRPr="009568DE" w:rsidRDefault="00A40F3A">
      <w:pPr>
        <w:pStyle w:val="En-tte"/>
        <w:tabs>
          <w:tab w:val="clear" w:pos="4536"/>
          <w:tab w:val="clear" w:pos="9072"/>
        </w:tabs>
        <w:jc w:val="both"/>
        <w:rPr>
          <w:rFonts w:ascii="Marianne" w:hAnsi="Marianne" w:cs="Arial"/>
          <w:i/>
          <w:iCs/>
        </w:rPr>
      </w:pPr>
    </w:p>
    <w:p w14:paraId="18C03465" w14:textId="77777777" w:rsidR="0027580C" w:rsidRPr="009568DE" w:rsidRDefault="0027580C">
      <w:pPr>
        <w:jc w:val="both"/>
        <w:rPr>
          <w:rFonts w:ascii="Marianne" w:hAnsi="Marianne" w:cs="Arial"/>
        </w:rPr>
      </w:pPr>
    </w:p>
    <w:p w14:paraId="20A6B5AC" w14:textId="77777777" w:rsidR="005769EF" w:rsidRPr="009568DE" w:rsidRDefault="005B5824">
      <w:pPr>
        <w:ind w:left="1701"/>
        <w:jc w:val="both"/>
        <w:rPr>
          <w:rFonts w:ascii="Marianne" w:hAnsi="Marianne" w:cs="Arial"/>
        </w:rPr>
      </w:pPr>
      <w:r w:rsidRPr="009568DE">
        <w:rPr>
          <w:rFonts w:ascii="Marianne" w:hAnsi="Marianne" w:cs="Arial"/>
        </w:rPr>
        <w:fldChar w:fldCharType="begin">
          <w:ffData>
            <w:name w:val="CaseACocher107"/>
            <w:enabled/>
            <w:calcOnExit w:val="0"/>
            <w:checkBox>
              <w:sizeAuto/>
              <w:default w:val="0"/>
            </w:checkBox>
          </w:ffData>
        </w:fldChar>
      </w:r>
      <w:r w:rsidR="005769EF" w:rsidRPr="009568DE">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9568DE">
        <w:rPr>
          <w:rFonts w:ascii="Marianne" w:hAnsi="Marianne" w:cs="Arial"/>
        </w:rPr>
        <w:fldChar w:fldCharType="end"/>
      </w:r>
      <w:r w:rsidR="005769EF" w:rsidRPr="009568DE">
        <w:rPr>
          <w:rFonts w:ascii="Marianne" w:hAnsi="Marianne" w:cs="Arial"/>
        </w:rPr>
        <w:t xml:space="preserve"> engage la société ……………………… sur la base de son offre ;</w:t>
      </w:r>
    </w:p>
    <w:p w14:paraId="36945D0E" w14:textId="77777777" w:rsidR="005769EF" w:rsidRPr="009568DE" w:rsidRDefault="005769EF">
      <w:pPr>
        <w:pStyle w:val="En-tte"/>
        <w:tabs>
          <w:tab w:val="clear" w:pos="4536"/>
          <w:tab w:val="clear" w:pos="9072"/>
        </w:tabs>
        <w:jc w:val="both"/>
        <w:rPr>
          <w:rFonts w:ascii="Marianne" w:hAnsi="Marianne" w:cs="Arial"/>
          <w:i/>
          <w:iCs/>
        </w:rPr>
      </w:pPr>
      <w:r w:rsidRPr="009568DE">
        <w:rPr>
          <w:rFonts w:ascii="Marianne" w:hAnsi="Marianne" w:cs="Arial"/>
          <w:i/>
          <w:iCs/>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C2A631" w14:textId="77777777" w:rsidR="00B056FA" w:rsidRPr="009568DE" w:rsidRDefault="00B056FA">
      <w:pPr>
        <w:pStyle w:val="fcase1ertab"/>
        <w:ind w:left="0" w:firstLine="0"/>
        <w:rPr>
          <w:rFonts w:ascii="Marianne" w:hAnsi="Marianne" w:cs="Arial"/>
        </w:rPr>
      </w:pPr>
    </w:p>
    <w:p w14:paraId="6A6EAA46" w14:textId="77777777" w:rsidR="00A40F3A" w:rsidRPr="009568DE" w:rsidRDefault="00A40F3A" w:rsidP="00A40F3A">
      <w:pPr>
        <w:pStyle w:val="fcase1ertab"/>
        <w:tabs>
          <w:tab w:val="left" w:pos="851"/>
        </w:tabs>
        <w:spacing w:before="120"/>
        <w:ind w:left="851" w:firstLine="0"/>
        <w:rPr>
          <w:rFonts w:ascii="Marianne" w:hAnsi="Marianne" w:cs="Arial"/>
          <w:i/>
        </w:rPr>
      </w:pPr>
      <w:r w:rsidRPr="009568DE">
        <w:rPr>
          <w:rFonts w:ascii="Marianne" w:hAnsi="Marianne" w:cs="Arial"/>
        </w:rPr>
        <w:fldChar w:fldCharType="begin">
          <w:ffData>
            <w:name w:val=""/>
            <w:enabled/>
            <w:calcOnExit w:val="0"/>
            <w:checkBox>
              <w:size w:val="20"/>
              <w:default w:val="0"/>
            </w:checkBox>
          </w:ffData>
        </w:fldChar>
      </w:r>
      <w:r w:rsidRPr="009568DE">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9568DE">
        <w:rPr>
          <w:rFonts w:ascii="Marianne" w:hAnsi="Marianne" w:cs="Arial"/>
        </w:rPr>
        <w:fldChar w:fldCharType="end"/>
      </w:r>
      <w:r w:rsidRPr="009568DE">
        <w:rPr>
          <w:rFonts w:ascii="Marianne" w:hAnsi="Marianne" w:cs="Arial"/>
        </w:rPr>
        <w:t xml:space="preserve"> L’ensemble des membres du groupement s’engagent, sur la base de l’offre du groupement ;</w:t>
      </w:r>
    </w:p>
    <w:p w14:paraId="32871EAA" w14:textId="77777777" w:rsidR="00A40F3A" w:rsidRPr="009568DE" w:rsidRDefault="00A40F3A" w:rsidP="00A40F3A">
      <w:pPr>
        <w:tabs>
          <w:tab w:val="left" w:pos="851"/>
        </w:tabs>
        <w:jc w:val="both"/>
        <w:rPr>
          <w:rFonts w:ascii="Marianne" w:hAnsi="Marianne" w:cs="Arial"/>
        </w:rPr>
      </w:pPr>
      <w:r w:rsidRPr="009568DE">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68DE">
        <w:rPr>
          <w:rFonts w:ascii="Marianne" w:hAnsi="Marianne" w:cs="Arial"/>
          <w:i/>
          <w:iCs/>
        </w:rPr>
        <w:t>]</w:t>
      </w:r>
    </w:p>
    <w:p w14:paraId="04B0346E" w14:textId="77777777" w:rsidR="00B056FA" w:rsidRPr="009568DE" w:rsidRDefault="00B056FA" w:rsidP="00A40F3A">
      <w:pPr>
        <w:pStyle w:val="fcase1ertab"/>
        <w:tabs>
          <w:tab w:val="left" w:pos="851"/>
        </w:tabs>
        <w:ind w:left="0" w:firstLine="0"/>
        <w:rPr>
          <w:rFonts w:ascii="Marianne" w:hAnsi="Marianne" w:cs="Arial"/>
        </w:rPr>
      </w:pPr>
    </w:p>
    <w:p w14:paraId="76D81D2D" w14:textId="77777777" w:rsidR="00316035" w:rsidRPr="009568DE" w:rsidRDefault="00316035" w:rsidP="00A40F3A">
      <w:pPr>
        <w:pStyle w:val="fcase1ertab"/>
        <w:tabs>
          <w:tab w:val="left" w:pos="851"/>
        </w:tabs>
        <w:ind w:left="0" w:firstLine="0"/>
        <w:rPr>
          <w:rFonts w:ascii="Marianne" w:hAnsi="Marianne" w:cs="Arial"/>
          <w:color w:val="FF0000"/>
        </w:rPr>
      </w:pPr>
    </w:p>
    <w:p w14:paraId="5C274599" w14:textId="76AE63E2" w:rsidR="00113DD0" w:rsidRPr="00215334" w:rsidRDefault="00A40F3A" w:rsidP="00215334">
      <w:pPr>
        <w:pStyle w:val="fcase1ertab"/>
        <w:tabs>
          <w:tab w:val="left" w:pos="851"/>
        </w:tabs>
        <w:ind w:left="0" w:firstLine="0"/>
        <w:rPr>
          <w:rFonts w:ascii="Marianne" w:hAnsi="Marianne" w:cs="Arial"/>
        </w:rPr>
      </w:pPr>
      <w:r w:rsidRPr="009568DE">
        <w:rPr>
          <w:rFonts w:ascii="Marianne" w:hAnsi="Marianne" w:cs="Arial"/>
        </w:rPr>
        <w:t xml:space="preserve">à exécuter les prestations </w:t>
      </w:r>
      <w:r w:rsidR="00F579EE" w:rsidRPr="009568DE">
        <w:rPr>
          <w:rFonts w:ascii="Marianne" w:hAnsi="Marianne" w:cs="Arial"/>
        </w:rPr>
        <w:t>demandées</w:t>
      </w:r>
      <w:r w:rsidR="002F709F" w:rsidRPr="009568DE">
        <w:rPr>
          <w:rFonts w:ascii="Marianne" w:hAnsi="Marianne" w:cs="Arial"/>
        </w:rPr>
        <w:t>, au prix indiqués</w:t>
      </w:r>
      <w:r w:rsidR="00B765A1" w:rsidRPr="009568DE">
        <w:rPr>
          <w:rFonts w:ascii="Marianne" w:hAnsi="Marianne" w:cs="Arial"/>
        </w:rPr>
        <w:t xml:space="preserve"> </w:t>
      </w:r>
      <w:r w:rsidR="002F709F" w:rsidRPr="009568DE">
        <w:rPr>
          <w:rFonts w:ascii="Marianne" w:hAnsi="Marianne" w:cs="Arial"/>
        </w:rPr>
        <w:t>dans le</w:t>
      </w:r>
      <w:r w:rsidR="0039226C" w:rsidRPr="009568DE">
        <w:rPr>
          <w:rFonts w:ascii="Marianne" w:hAnsi="Marianne" w:cs="Arial"/>
        </w:rPr>
        <w:t xml:space="preserve"> cadre financier</w:t>
      </w:r>
      <w:r w:rsidR="00310327">
        <w:rPr>
          <w:rFonts w:ascii="Marianne" w:hAnsi="Marianne" w:cs="Arial"/>
        </w:rPr>
        <w:t xml:space="preserve"> </w:t>
      </w:r>
      <w:r w:rsidR="00215334">
        <w:rPr>
          <w:rFonts w:ascii="Marianne" w:hAnsi="Marianne" w:cs="Arial"/>
        </w:rPr>
        <w:t xml:space="preserve">pour un total correspondant à : </w:t>
      </w:r>
    </w:p>
    <w:p w14:paraId="69A5D725" w14:textId="77777777" w:rsidR="00606C61" w:rsidRPr="009568DE" w:rsidRDefault="00606C61" w:rsidP="00606C61">
      <w:pPr>
        <w:tabs>
          <w:tab w:val="left" w:pos="568"/>
          <w:tab w:val="left" w:pos="851"/>
        </w:tabs>
        <w:ind w:right="-69"/>
        <w:jc w:val="center"/>
        <w:rPr>
          <w:rFonts w:ascii="Marianne" w:hAnsi="Marianne" w:cs="Arial"/>
          <w:color w:val="FF0000"/>
        </w:rPr>
      </w:pPr>
    </w:p>
    <w:p w14:paraId="1A3B9B1B" w14:textId="059D3671" w:rsidR="00606C61" w:rsidRPr="00364D7A" w:rsidRDefault="00606C61" w:rsidP="00606C61">
      <w:pPr>
        <w:pStyle w:val="fcase1ertab"/>
        <w:tabs>
          <w:tab w:val="clear" w:pos="426"/>
          <w:tab w:val="left" w:pos="851"/>
        </w:tabs>
        <w:ind w:left="0" w:firstLine="0"/>
        <w:rPr>
          <w:rFonts w:ascii="Marianne" w:hAnsi="Marianne" w:cs="Arial"/>
        </w:rPr>
      </w:pPr>
      <w:r w:rsidRPr="00364D7A">
        <w:rPr>
          <w:rFonts w:ascii="Marianne" w:hAnsi="Marianne" w:cs="Arial"/>
        </w:rPr>
        <w:t xml:space="preserve">Date d’établissement des prix : </w:t>
      </w:r>
      <w:r w:rsidRPr="00364D7A">
        <w:rPr>
          <w:rFonts w:ascii="Marianne" w:hAnsi="Marianne" w:cs="Arial"/>
        </w:rPr>
        <w:tab/>
      </w:r>
      <w:r w:rsidR="00C50333" w:rsidRPr="00C50333">
        <w:rPr>
          <w:rFonts w:ascii="Marianne" w:hAnsi="Marianne" w:cs="Arial"/>
          <w:i/>
          <w:iCs/>
        </w:rPr>
        <w:t>à renseigner</w:t>
      </w:r>
      <w:r w:rsidRPr="00364D7A">
        <w:rPr>
          <w:rFonts w:ascii="Marianne" w:hAnsi="Marianne" w:cs="Arial"/>
        </w:rPr>
        <w:tab/>
      </w:r>
      <w:r w:rsidRPr="00364D7A">
        <w:rPr>
          <w:rFonts w:ascii="Marianne" w:hAnsi="Marianne" w:cs="Arial"/>
        </w:rPr>
        <w:tab/>
        <w:t xml:space="preserve">     </w:t>
      </w:r>
      <w:r w:rsidRPr="00364D7A">
        <w:rPr>
          <w:rFonts w:ascii="Marianne" w:hAnsi="Marianne" w:cs="Arial"/>
        </w:rPr>
        <w:tab/>
      </w:r>
      <w:r w:rsidRPr="00364D7A">
        <w:rPr>
          <w:rFonts w:ascii="Marianne" w:hAnsi="Marianne" w:cs="Arial"/>
        </w:rPr>
        <w:tab/>
      </w:r>
      <w:r w:rsidRPr="00364D7A">
        <w:rPr>
          <w:rFonts w:ascii="Marianne" w:hAnsi="Marianne" w:cs="Arial"/>
        </w:rPr>
        <w:tab/>
      </w:r>
    </w:p>
    <w:p w14:paraId="7BBA2D87" w14:textId="77777777" w:rsidR="00606C61" w:rsidRPr="009568DE"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30718244" w14:textId="77777777" w:rsidR="00606C61" w:rsidRPr="009568DE" w:rsidRDefault="00606C61" w:rsidP="00606C61">
      <w:pPr>
        <w:tabs>
          <w:tab w:val="left" w:pos="568"/>
          <w:tab w:val="left" w:pos="709"/>
          <w:tab w:val="left" w:pos="851"/>
          <w:tab w:val="left" w:pos="3686"/>
          <w:tab w:val="left" w:pos="6237"/>
          <w:tab w:val="left" w:pos="9356"/>
        </w:tabs>
        <w:rPr>
          <w:rFonts w:ascii="Marianne" w:hAnsi="Marianne" w:cs="Arial"/>
        </w:rPr>
      </w:pPr>
      <w:r w:rsidRPr="009568DE">
        <w:rPr>
          <w:rFonts w:ascii="Marianne" w:hAnsi="Marianne" w:cs="Arial"/>
        </w:rPr>
        <w:t>M</w:t>
      </w:r>
      <w:r w:rsidR="00B776BF" w:rsidRPr="009568DE">
        <w:rPr>
          <w:rFonts w:ascii="Marianne" w:hAnsi="Marianne" w:cs="Arial"/>
        </w:rPr>
        <w:t>ontant hors taxes en chiffres</w:t>
      </w:r>
      <w:r w:rsidR="00B776BF" w:rsidRPr="009568DE">
        <w:rPr>
          <w:rFonts w:ascii="Marianne" w:hAnsi="Marianne" w:cs="Arial"/>
        </w:rPr>
        <w:tab/>
        <w:t xml:space="preserve">: </w:t>
      </w:r>
      <w:r w:rsidR="009568DE" w:rsidRPr="009568DE">
        <w:rPr>
          <w:rFonts w:ascii="Marianne" w:hAnsi="Marianne" w:cs="Arial"/>
        </w:rPr>
        <w:tab/>
        <w:t>€</w:t>
      </w:r>
    </w:p>
    <w:p w14:paraId="0D9F25AD" w14:textId="77777777" w:rsidR="00606C61" w:rsidRPr="009568DE" w:rsidRDefault="00606C61" w:rsidP="00606C61">
      <w:pPr>
        <w:tabs>
          <w:tab w:val="left" w:pos="568"/>
          <w:tab w:val="left" w:pos="709"/>
          <w:tab w:val="left" w:pos="851"/>
          <w:tab w:val="left" w:pos="3686"/>
          <w:tab w:val="left" w:pos="6237"/>
          <w:tab w:val="left" w:pos="9356"/>
        </w:tabs>
        <w:rPr>
          <w:rFonts w:ascii="Marianne" w:hAnsi="Marianne" w:cs="Arial"/>
        </w:rPr>
      </w:pPr>
      <w:r w:rsidRPr="009568DE">
        <w:rPr>
          <w:rFonts w:ascii="Marianne" w:hAnsi="Marianne" w:cs="Arial"/>
        </w:rPr>
        <w:t>Montant hors taxes en lettres</w:t>
      </w:r>
      <w:r w:rsidRPr="009568DE">
        <w:rPr>
          <w:rFonts w:ascii="Marianne" w:hAnsi="Marianne" w:cs="Arial"/>
        </w:rPr>
        <w:tab/>
        <w:t>:</w:t>
      </w:r>
    </w:p>
    <w:p w14:paraId="2D750F74" w14:textId="77777777" w:rsidR="00606C61" w:rsidRPr="009568DE" w:rsidRDefault="00606C61" w:rsidP="00606C61">
      <w:pPr>
        <w:tabs>
          <w:tab w:val="left" w:pos="568"/>
          <w:tab w:val="left" w:pos="709"/>
          <w:tab w:val="left" w:pos="851"/>
          <w:tab w:val="left" w:pos="3686"/>
          <w:tab w:val="left" w:pos="6237"/>
          <w:tab w:val="left" w:pos="9356"/>
        </w:tabs>
        <w:rPr>
          <w:rFonts w:ascii="Marianne" w:hAnsi="Marianne" w:cs="Arial"/>
        </w:rPr>
      </w:pPr>
    </w:p>
    <w:p w14:paraId="7EDE920E" w14:textId="77777777" w:rsidR="00606C61" w:rsidRPr="009568DE" w:rsidRDefault="00606C61" w:rsidP="00606C61">
      <w:pPr>
        <w:tabs>
          <w:tab w:val="left" w:pos="568"/>
          <w:tab w:val="left" w:pos="709"/>
          <w:tab w:val="left" w:pos="851"/>
          <w:tab w:val="left" w:pos="3686"/>
          <w:tab w:val="right" w:pos="9072"/>
        </w:tabs>
        <w:jc w:val="both"/>
        <w:rPr>
          <w:rFonts w:ascii="Marianne" w:hAnsi="Marianne" w:cs="Arial"/>
        </w:rPr>
      </w:pPr>
      <w:r w:rsidRPr="009568DE">
        <w:rPr>
          <w:rFonts w:ascii="Marianne" w:hAnsi="Marianne" w:cs="Arial"/>
        </w:rPr>
        <w:t>Taux TVA (indicatif)</w:t>
      </w:r>
      <w:r w:rsidRPr="009568DE">
        <w:rPr>
          <w:rFonts w:ascii="Marianne" w:hAnsi="Marianne" w:cs="Arial"/>
        </w:rPr>
        <w:tab/>
        <w:t xml:space="preserve">: </w:t>
      </w:r>
    </w:p>
    <w:p w14:paraId="3B9616C7" w14:textId="77777777" w:rsidR="00606C61" w:rsidRPr="009568DE" w:rsidRDefault="00606C61" w:rsidP="00606C61">
      <w:pPr>
        <w:tabs>
          <w:tab w:val="left" w:pos="568"/>
          <w:tab w:val="left" w:pos="709"/>
          <w:tab w:val="left" w:pos="851"/>
          <w:tab w:val="left" w:pos="3686"/>
          <w:tab w:val="left" w:pos="5670"/>
          <w:tab w:val="right" w:pos="9072"/>
        </w:tabs>
        <w:jc w:val="both"/>
        <w:rPr>
          <w:rFonts w:ascii="Marianne" w:hAnsi="Marianne" w:cs="Arial"/>
        </w:rPr>
      </w:pPr>
      <w:r w:rsidRPr="009568DE">
        <w:rPr>
          <w:rFonts w:ascii="Marianne" w:hAnsi="Marianne" w:cs="Arial"/>
        </w:rPr>
        <w:t>Autre(s) taxe(s) (montant)</w:t>
      </w:r>
      <w:r w:rsidRPr="009568DE">
        <w:rPr>
          <w:rFonts w:ascii="Marianne" w:hAnsi="Marianne" w:cs="Arial"/>
        </w:rPr>
        <w:tab/>
        <w:t>:</w:t>
      </w:r>
    </w:p>
    <w:p w14:paraId="07F49528" w14:textId="77777777" w:rsidR="00606C61" w:rsidRPr="009568DE" w:rsidRDefault="00606C61" w:rsidP="00606C61">
      <w:pPr>
        <w:tabs>
          <w:tab w:val="left" w:pos="568"/>
          <w:tab w:val="left" w:pos="709"/>
          <w:tab w:val="left" w:pos="851"/>
          <w:tab w:val="left" w:pos="3686"/>
          <w:tab w:val="left" w:pos="6237"/>
          <w:tab w:val="left" w:pos="9356"/>
        </w:tabs>
        <w:jc w:val="both"/>
        <w:rPr>
          <w:rFonts w:ascii="Marianne" w:hAnsi="Marianne" w:cs="Arial"/>
        </w:rPr>
      </w:pPr>
    </w:p>
    <w:p w14:paraId="4D0AD03C" w14:textId="77777777" w:rsidR="00606C61" w:rsidRPr="009568DE" w:rsidRDefault="00606C61" w:rsidP="00606C61">
      <w:pPr>
        <w:tabs>
          <w:tab w:val="left" w:pos="568"/>
          <w:tab w:val="left" w:pos="709"/>
          <w:tab w:val="left" w:pos="851"/>
          <w:tab w:val="left" w:pos="3686"/>
          <w:tab w:val="left" w:pos="6237"/>
          <w:tab w:val="left" w:pos="9356"/>
        </w:tabs>
        <w:jc w:val="both"/>
        <w:rPr>
          <w:rFonts w:ascii="Marianne" w:hAnsi="Marianne" w:cs="Arial"/>
        </w:rPr>
      </w:pPr>
      <w:r w:rsidRPr="009568DE">
        <w:rPr>
          <w:rFonts w:ascii="Marianne" w:hAnsi="Marianne" w:cs="Arial"/>
        </w:rPr>
        <w:t>MONTANT TTC en chiffres</w:t>
      </w:r>
      <w:r w:rsidRPr="009568DE">
        <w:rPr>
          <w:rFonts w:ascii="Marianne" w:hAnsi="Marianne" w:cs="Arial"/>
        </w:rPr>
        <w:tab/>
        <w:t>:</w:t>
      </w:r>
      <w:r w:rsidRPr="009568DE">
        <w:rPr>
          <w:rFonts w:ascii="Marianne" w:hAnsi="Marianne" w:cs="Arial"/>
        </w:rPr>
        <w:tab/>
        <w:t>€</w:t>
      </w:r>
    </w:p>
    <w:p w14:paraId="32E36A2F" w14:textId="77777777" w:rsidR="00606C61" w:rsidRPr="009568DE" w:rsidRDefault="00606C61" w:rsidP="00606C61">
      <w:pPr>
        <w:tabs>
          <w:tab w:val="left" w:pos="568"/>
          <w:tab w:val="left" w:pos="709"/>
          <w:tab w:val="left" w:pos="851"/>
          <w:tab w:val="left" w:pos="3686"/>
          <w:tab w:val="left" w:pos="6237"/>
          <w:tab w:val="left" w:pos="9356"/>
        </w:tabs>
        <w:rPr>
          <w:rFonts w:ascii="Marianne" w:hAnsi="Marianne" w:cs="Arial"/>
        </w:rPr>
      </w:pPr>
      <w:r w:rsidRPr="009568DE">
        <w:rPr>
          <w:rFonts w:ascii="Marianne" w:hAnsi="Marianne" w:cs="Arial"/>
        </w:rPr>
        <w:lastRenderedPageBreak/>
        <w:t xml:space="preserve">MONTANT TTC en lettres        </w:t>
      </w:r>
      <w:r w:rsidRPr="009568DE">
        <w:rPr>
          <w:rFonts w:ascii="Marianne" w:hAnsi="Marianne" w:cs="Arial"/>
        </w:rPr>
        <w:tab/>
        <w:t xml:space="preserve">: </w:t>
      </w:r>
    </w:p>
    <w:p w14:paraId="596D657D" w14:textId="77777777" w:rsidR="00606C61" w:rsidRPr="009568DE" w:rsidRDefault="00606C61" w:rsidP="00606C61">
      <w:pPr>
        <w:tabs>
          <w:tab w:val="left" w:pos="568"/>
          <w:tab w:val="left" w:pos="851"/>
        </w:tabs>
        <w:jc w:val="both"/>
        <w:rPr>
          <w:rFonts w:ascii="Marianne" w:hAnsi="Marianne" w:cs="Arial"/>
        </w:rPr>
      </w:pPr>
    </w:p>
    <w:p w14:paraId="54DB5323" w14:textId="77777777" w:rsidR="00606C61" w:rsidRPr="009568DE" w:rsidRDefault="00606C61" w:rsidP="00606C61">
      <w:pPr>
        <w:tabs>
          <w:tab w:val="left" w:pos="568"/>
          <w:tab w:val="left" w:pos="851"/>
        </w:tabs>
        <w:ind w:right="-69"/>
        <w:jc w:val="both"/>
        <w:rPr>
          <w:rFonts w:ascii="Marianne" w:hAnsi="Marianne" w:cs="Arial"/>
        </w:rPr>
      </w:pPr>
      <w:r w:rsidRPr="009568DE">
        <w:rPr>
          <w:rFonts w:ascii="Marianne" w:hAnsi="Marianne" w:cs="Arial"/>
        </w:rPr>
        <w:t>L’unité monétaire retenue pour le présent marché public est l’euro.</w:t>
      </w:r>
    </w:p>
    <w:p w14:paraId="7D1140AD" w14:textId="77777777" w:rsidR="004D473B" w:rsidRPr="009568DE" w:rsidRDefault="004D473B">
      <w:pPr>
        <w:rPr>
          <w:rFonts w:ascii="Marianne" w:hAnsi="Marianne" w:cs="Arial"/>
          <w:b/>
          <w:color w:val="FF0000"/>
        </w:rPr>
      </w:pPr>
    </w:p>
    <w:p w14:paraId="19EB1A52" w14:textId="77777777" w:rsidR="00B056FA" w:rsidRPr="009568DE" w:rsidRDefault="00B056FA" w:rsidP="00B056FA">
      <w:pPr>
        <w:tabs>
          <w:tab w:val="left" w:pos="851"/>
          <w:tab w:val="left" w:pos="6237"/>
        </w:tabs>
        <w:rPr>
          <w:rFonts w:ascii="Marianne" w:hAnsi="Marianne" w:cs="Arial"/>
          <w:b/>
          <w:iCs/>
        </w:rPr>
      </w:pPr>
      <w:r w:rsidRPr="009568DE">
        <w:rPr>
          <w:rFonts w:ascii="Marianne" w:hAnsi="Marianne" w:cs="Arial"/>
          <w:b/>
        </w:rPr>
        <w:t>B2 – Nature du groupement et, en cas de groupement conjoint,</w:t>
      </w:r>
      <w:r w:rsidRPr="009568DE" w:rsidDel="0021797C">
        <w:rPr>
          <w:rFonts w:ascii="Marianne" w:hAnsi="Marianne" w:cs="Arial"/>
          <w:b/>
        </w:rPr>
        <w:t xml:space="preserve"> </w:t>
      </w:r>
      <w:r w:rsidRPr="009568DE">
        <w:rPr>
          <w:rFonts w:ascii="Marianne" w:hAnsi="Marianne" w:cs="Arial"/>
          <w:b/>
        </w:rPr>
        <w:t>répartition des prestations</w:t>
      </w:r>
      <w:r w:rsidRPr="009568DE">
        <w:rPr>
          <w:rFonts w:ascii="Marianne" w:hAnsi="Marianne" w:cs="Arial"/>
          <w:b/>
          <w:iCs/>
        </w:rPr>
        <w:t> :</w:t>
      </w:r>
    </w:p>
    <w:p w14:paraId="6B5D7DCC" w14:textId="77777777" w:rsidR="00B056FA" w:rsidRPr="009568DE" w:rsidRDefault="00B056FA" w:rsidP="00B056FA">
      <w:pPr>
        <w:pStyle w:val="fcase1ertab"/>
        <w:tabs>
          <w:tab w:val="left" w:pos="851"/>
        </w:tabs>
        <w:rPr>
          <w:rFonts w:ascii="Marianne" w:hAnsi="Marianne" w:cs="Arial"/>
        </w:rPr>
      </w:pPr>
      <w:r w:rsidRPr="009568DE">
        <w:rPr>
          <w:rFonts w:ascii="Marianne" w:hAnsi="Marianne" w:cs="Arial"/>
          <w:i/>
          <w:iCs/>
        </w:rPr>
        <w:t>(en cas de groupement d’opérateurs économiques.)</w:t>
      </w:r>
    </w:p>
    <w:p w14:paraId="7CAFFC48" w14:textId="77777777" w:rsidR="00B056FA" w:rsidRPr="009568DE" w:rsidRDefault="00B056FA" w:rsidP="00B056FA">
      <w:pPr>
        <w:tabs>
          <w:tab w:val="left" w:pos="851"/>
          <w:tab w:val="left" w:pos="6237"/>
        </w:tabs>
        <w:rPr>
          <w:rFonts w:ascii="Marianne" w:hAnsi="Marianne" w:cs="Arial"/>
          <w:i/>
          <w:iCs/>
        </w:rPr>
      </w:pPr>
    </w:p>
    <w:p w14:paraId="066E5C0F" w14:textId="77777777" w:rsidR="00B056FA" w:rsidRPr="009568DE" w:rsidRDefault="00B056FA" w:rsidP="00B056FA">
      <w:pPr>
        <w:pStyle w:val="fcase1ertab"/>
        <w:tabs>
          <w:tab w:val="left" w:pos="851"/>
        </w:tabs>
        <w:ind w:left="0" w:firstLine="0"/>
        <w:rPr>
          <w:rFonts w:ascii="Marianne" w:hAnsi="Marianne" w:cs="Arial"/>
        </w:rPr>
      </w:pPr>
      <w:r w:rsidRPr="009568DE">
        <w:rPr>
          <w:rFonts w:ascii="Marianne" w:hAnsi="Marianne" w:cs="Arial"/>
        </w:rPr>
        <w:t>Pour l’exécution du marché ou de l’accord-cadre, le groupement d’opérateurs économiques est :</w:t>
      </w:r>
    </w:p>
    <w:p w14:paraId="52CE4F57" w14:textId="77777777" w:rsidR="00B056FA" w:rsidRPr="009568DE" w:rsidRDefault="00B056FA" w:rsidP="00B056FA">
      <w:pPr>
        <w:pStyle w:val="fcase1ertab"/>
        <w:tabs>
          <w:tab w:val="left" w:pos="851"/>
        </w:tabs>
        <w:rPr>
          <w:rFonts w:ascii="Marianne" w:hAnsi="Marianne" w:cs="Arial"/>
        </w:rPr>
      </w:pPr>
      <w:r w:rsidRPr="009568DE">
        <w:rPr>
          <w:rFonts w:ascii="Marianne" w:hAnsi="Marianne" w:cs="Arial"/>
          <w:i/>
          <w:iCs/>
        </w:rPr>
        <w:t>(Cocher la case correspondante.)</w:t>
      </w:r>
    </w:p>
    <w:p w14:paraId="4FC696AB" w14:textId="5FB6401F" w:rsidR="00B056FA" w:rsidRPr="009568DE" w:rsidRDefault="00B056FA" w:rsidP="00B056FA">
      <w:pPr>
        <w:pStyle w:val="fcase1ertab"/>
        <w:tabs>
          <w:tab w:val="clear" w:pos="426"/>
          <w:tab w:val="left" w:pos="851"/>
        </w:tabs>
        <w:spacing w:before="120"/>
        <w:ind w:left="0" w:firstLine="851"/>
        <w:rPr>
          <w:rFonts w:ascii="Marianne" w:hAnsi="Marianne" w:cs="Arial"/>
        </w:rPr>
      </w:pPr>
      <w:r w:rsidRPr="009568DE">
        <w:rPr>
          <w:rFonts w:ascii="Marianne" w:hAnsi="Marianne"/>
        </w:rPr>
        <w:fldChar w:fldCharType="begin">
          <w:ffData>
            <w:name w:val=""/>
            <w:enabled/>
            <w:calcOnExit w:val="0"/>
            <w:checkBox>
              <w:size w:val="20"/>
              <w:default w:val="0"/>
            </w:checkBox>
          </w:ffData>
        </w:fldChar>
      </w:r>
      <w:r w:rsidRPr="009568DE">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9568DE">
        <w:rPr>
          <w:rFonts w:ascii="Marianne" w:hAnsi="Marianne"/>
        </w:rPr>
        <w:fldChar w:fldCharType="end"/>
      </w:r>
      <w:r w:rsidRPr="009568DE">
        <w:rPr>
          <w:rFonts w:ascii="Marianne" w:hAnsi="Marianne" w:cs="Arial"/>
          <w:i/>
          <w:iCs/>
        </w:rPr>
        <w:t xml:space="preserve"> </w:t>
      </w:r>
      <w:r w:rsidRPr="009568DE">
        <w:rPr>
          <w:rFonts w:ascii="Marianne" w:hAnsi="Marianne" w:cs="Arial"/>
        </w:rPr>
        <w:t>conjoint</w:t>
      </w:r>
      <w:r w:rsidRPr="009568DE">
        <w:rPr>
          <w:rFonts w:ascii="Marianne" w:hAnsi="Marianne" w:cs="Arial"/>
        </w:rPr>
        <w:tab/>
      </w:r>
      <w:r w:rsidRPr="009568DE">
        <w:rPr>
          <w:rFonts w:ascii="Marianne" w:hAnsi="Marianne" w:cs="Arial"/>
        </w:rPr>
        <w:tab/>
        <w:t>OU</w:t>
      </w:r>
      <w:r w:rsidRPr="009568DE">
        <w:rPr>
          <w:rFonts w:ascii="Marianne" w:hAnsi="Marianne" w:cs="Arial"/>
        </w:rPr>
        <w:tab/>
      </w:r>
      <w:r w:rsidRPr="009568DE">
        <w:rPr>
          <w:rFonts w:ascii="Marianne" w:hAnsi="Marianne" w:cs="Arial"/>
        </w:rPr>
        <w:tab/>
      </w:r>
      <w:r w:rsidR="00310327">
        <w:rPr>
          <w:rFonts w:ascii="Marianne" w:hAnsi="Marianne"/>
        </w:rPr>
        <w:fldChar w:fldCharType="begin">
          <w:ffData>
            <w:name w:val=""/>
            <w:enabled/>
            <w:calcOnExit w:val="0"/>
            <w:checkBox>
              <w:size w:val="20"/>
              <w:default w:val="0"/>
            </w:checkBox>
          </w:ffData>
        </w:fldChar>
      </w:r>
      <w:r w:rsidR="00310327">
        <w:rPr>
          <w:rFonts w:ascii="Marianne" w:hAnsi="Marianne"/>
        </w:rPr>
        <w:instrText xml:space="preserve"> FORMCHECKBOX </w:instrText>
      </w:r>
      <w:r w:rsidR="00310327">
        <w:rPr>
          <w:rFonts w:ascii="Marianne" w:hAnsi="Marianne"/>
        </w:rPr>
      </w:r>
      <w:r w:rsidR="00310327">
        <w:rPr>
          <w:rFonts w:ascii="Marianne" w:hAnsi="Marianne"/>
        </w:rPr>
        <w:fldChar w:fldCharType="end"/>
      </w:r>
      <w:r w:rsidRPr="009568DE">
        <w:rPr>
          <w:rFonts w:ascii="Marianne" w:hAnsi="Marianne" w:cs="Arial"/>
          <w:iCs/>
        </w:rPr>
        <w:t xml:space="preserve"> </w:t>
      </w:r>
      <w:r w:rsidRPr="009568DE">
        <w:rPr>
          <w:rFonts w:ascii="Marianne" w:hAnsi="Marianne" w:cs="Arial"/>
        </w:rPr>
        <w:t>solidaire</w:t>
      </w:r>
    </w:p>
    <w:p w14:paraId="108F04B3" w14:textId="77777777" w:rsidR="00B056FA" w:rsidRPr="009568DE" w:rsidRDefault="00B056FA" w:rsidP="00B056FA">
      <w:pPr>
        <w:pStyle w:val="fcase1ertab"/>
        <w:tabs>
          <w:tab w:val="clear" w:pos="426"/>
          <w:tab w:val="left" w:pos="851"/>
        </w:tabs>
        <w:spacing w:before="120"/>
        <w:ind w:left="0" w:firstLine="0"/>
        <w:rPr>
          <w:rFonts w:ascii="Marianne" w:hAnsi="Marianne" w:cs="Arial"/>
          <w:color w:val="FF0000"/>
        </w:rPr>
      </w:pPr>
    </w:p>
    <w:p w14:paraId="59B4140D" w14:textId="77777777" w:rsidR="00B056FA" w:rsidRPr="009568DE" w:rsidRDefault="00B056FA" w:rsidP="00B056FA">
      <w:pPr>
        <w:tabs>
          <w:tab w:val="left" w:pos="851"/>
        </w:tabs>
        <w:spacing w:before="120"/>
        <w:jc w:val="both"/>
        <w:rPr>
          <w:rFonts w:ascii="Marianne" w:hAnsi="Marianne" w:cs="Arial"/>
          <w:b/>
          <w:bCs/>
        </w:rPr>
      </w:pPr>
      <w:r w:rsidRPr="009568DE">
        <w:rPr>
          <w:rFonts w:ascii="Marianne" w:hAnsi="Marianne"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568DE" w:rsidRPr="009568DE" w14:paraId="66666D2D" w14:textId="77777777" w:rsidTr="009356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C722C6F" w14:textId="77777777" w:rsidR="00B056FA" w:rsidRPr="009568DE" w:rsidRDefault="00B056FA" w:rsidP="0093569D">
            <w:pPr>
              <w:tabs>
                <w:tab w:val="left" w:pos="851"/>
              </w:tabs>
              <w:jc w:val="center"/>
              <w:rPr>
                <w:rFonts w:ascii="Marianne" w:hAnsi="Marianne" w:cs="Arial"/>
                <w:b/>
              </w:rPr>
            </w:pPr>
            <w:r w:rsidRPr="009568DE">
              <w:rPr>
                <w:rFonts w:ascii="Marianne" w:hAnsi="Marianne" w:cs="Arial"/>
                <w:b/>
              </w:rPr>
              <w:t xml:space="preserve">Désignation des membres </w:t>
            </w:r>
          </w:p>
          <w:p w14:paraId="731F85DF" w14:textId="77777777" w:rsidR="00B056FA" w:rsidRPr="009568DE" w:rsidRDefault="00B056FA" w:rsidP="0093569D">
            <w:pPr>
              <w:tabs>
                <w:tab w:val="left" w:pos="851"/>
              </w:tabs>
              <w:jc w:val="center"/>
              <w:rPr>
                <w:rFonts w:ascii="Marianne" w:hAnsi="Marianne"/>
                <w:b/>
              </w:rPr>
            </w:pPr>
            <w:r w:rsidRPr="009568DE">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FBD6A" w14:textId="77777777" w:rsidR="00B056FA" w:rsidRPr="009568DE" w:rsidRDefault="00B056FA" w:rsidP="0093569D">
            <w:pPr>
              <w:pStyle w:val="Titre5"/>
              <w:tabs>
                <w:tab w:val="left" w:pos="851"/>
              </w:tabs>
              <w:ind w:left="0" w:hanging="1008"/>
              <w:jc w:val="center"/>
              <w:rPr>
                <w:rFonts w:ascii="Marianne" w:hAnsi="Marianne"/>
                <w:b/>
                <w:i w:val="0"/>
                <w:sz w:val="20"/>
                <w:szCs w:val="20"/>
              </w:rPr>
            </w:pPr>
            <w:r w:rsidRPr="009568DE">
              <w:rPr>
                <w:rFonts w:ascii="Marianne" w:hAnsi="Marianne"/>
                <w:b/>
                <w:i w:val="0"/>
                <w:sz w:val="20"/>
                <w:szCs w:val="20"/>
              </w:rPr>
              <w:t>Prestations exécutées par les membres</w:t>
            </w:r>
          </w:p>
          <w:p w14:paraId="42F259A8" w14:textId="77777777" w:rsidR="00B056FA" w:rsidRPr="009568DE" w:rsidRDefault="00B056FA" w:rsidP="0093569D">
            <w:pPr>
              <w:pStyle w:val="Titre5"/>
              <w:tabs>
                <w:tab w:val="left" w:pos="851"/>
              </w:tabs>
              <w:ind w:left="0" w:hanging="1008"/>
              <w:jc w:val="center"/>
              <w:rPr>
                <w:rFonts w:ascii="Marianne" w:hAnsi="Marianne"/>
                <w:b/>
                <w:sz w:val="20"/>
                <w:szCs w:val="20"/>
              </w:rPr>
            </w:pPr>
            <w:r w:rsidRPr="009568DE">
              <w:rPr>
                <w:rFonts w:ascii="Marianne" w:hAnsi="Marianne"/>
                <w:b/>
                <w:i w:val="0"/>
                <w:sz w:val="20"/>
                <w:szCs w:val="20"/>
              </w:rPr>
              <w:t>du groupement conjoint</w:t>
            </w:r>
          </w:p>
        </w:tc>
      </w:tr>
      <w:tr w:rsidR="009568DE" w:rsidRPr="009568DE" w14:paraId="3DE19E3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2774DD0" w14:textId="77777777" w:rsidR="00B056FA" w:rsidRPr="009568DE"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5F0DEB5" w14:textId="77777777" w:rsidR="00B056FA" w:rsidRPr="009568DE" w:rsidRDefault="00B056FA" w:rsidP="0093569D">
            <w:pPr>
              <w:tabs>
                <w:tab w:val="left" w:pos="851"/>
              </w:tabs>
              <w:jc w:val="center"/>
              <w:rPr>
                <w:rFonts w:ascii="Marianne" w:hAnsi="Marianne" w:cs="Arial"/>
                <w:b/>
              </w:rPr>
            </w:pPr>
            <w:r w:rsidRPr="009568DE">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C9DCB" w14:textId="77777777" w:rsidR="00B056FA" w:rsidRPr="009568DE" w:rsidRDefault="00B056FA" w:rsidP="0093569D">
            <w:pPr>
              <w:tabs>
                <w:tab w:val="left" w:pos="851"/>
              </w:tabs>
              <w:jc w:val="center"/>
              <w:rPr>
                <w:rFonts w:ascii="Marianne" w:hAnsi="Marianne" w:cs="Arial"/>
                <w:b/>
              </w:rPr>
            </w:pPr>
            <w:r w:rsidRPr="009568DE">
              <w:rPr>
                <w:rFonts w:ascii="Marianne" w:hAnsi="Marianne" w:cs="Arial"/>
                <w:b/>
              </w:rPr>
              <w:t xml:space="preserve">Montant HT </w:t>
            </w:r>
          </w:p>
          <w:p w14:paraId="375E7600" w14:textId="77777777" w:rsidR="00B056FA" w:rsidRPr="009568DE" w:rsidRDefault="00B056FA" w:rsidP="0093569D">
            <w:pPr>
              <w:tabs>
                <w:tab w:val="left" w:pos="851"/>
              </w:tabs>
              <w:jc w:val="center"/>
              <w:rPr>
                <w:rFonts w:ascii="Marianne" w:hAnsi="Marianne" w:cs="Arial"/>
              </w:rPr>
            </w:pPr>
            <w:r w:rsidRPr="009568DE">
              <w:rPr>
                <w:rFonts w:ascii="Marianne" w:hAnsi="Marianne" w:cs="Arial"/>
                <w:b/>
              </w:rPr>
              <w:t>de la prestation</w:t>
            </w:r>
          </w:p>
        </w:tc>
      </w:tr>
      <w:tr w:rsidR="009568DE" w:rsidRPr="009568DE" w14:paraId="2A132E08" w14:textId="77777777" w:rsidTr="0093569D">
        <w:trPr>
          <w:trHeight w:val="1021"/>
        </w:trPr>
        <w:tc>
          <w:tcPr>
            <w:tcW w:w="4503" w:type="dxa"/>
            <w:tcBorders>
              <w:top w:val="single" w:sz="4" w:space="0" w:color="000000"/>
              <w:left w:val="single" w:sz="4" w:space="0" w:color="000000"/>
            </w:tcBorders>
            <w:shd w:val="clear" w:color="auto" w:fill="CCFFFF"/>
          </w:tcPr>
          <w:p w14:paraId="137F7103" w14:textId="77777777" w:rsidR="00B056FA" w:rsidRPr="009568DE"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1B1F2914" w14:textId="77777777" w:rsidR="00B056FA" w:rsidRPr="009568DE"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577A575" w14:textId="77777777" w:rsidR="00B056FA" w:rsidRPr="009568DE" w:rsidRDefault="00B056FA" w:rsidP="0093569D">
            <w:pPr>
              <w:tabs>
                <w:tab w:val="left" w:pos="851"/>
              </w:tabs>
              <w:snapToGrid w:val="0"/>
              <w:jc w:val="both"/>
              <w:rPr>
                <w:rFonts w:ascii="Marianne" w:hAnsi="Marianne" w:cs="Arial"/>
              </w:rPr>
            </w:pPr>
          </w:p>
        </w:tc>
      </w:tr>
      <w:tr w:rsidR="009568DE" w:rsidRPr="009568DE" w14:paraId="32C0CBC8" w14:textId="77777777" w:rsidTr="0093569D">
        <w:trPr>
          <w:trHeight w:val="1021"/>
        </w:trPr>
        <w:tc>
          <w:tcPr>
            <w:tcW w:w="4503" w:type="dxa"/>
            <w:tcBorders>
              <w:left w:val="single" w:sz="4" w:space="0" w:color="000000"/>
            </w:tcBorders>
            <w:shd w:val="clear" w:color="auto" w:fill="auto"/>
          </w:tcPr>
          <w:p w14:paraId="3CD9A90C" w14:textId="77777777" w:rsidR="00B056FA" w:rsidRPr="009568DE" w:rsidRDefault="00B056FA" w:rsidP="0093569D">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536F76C" w14:textId="77777777" w:rsidR="00B056FA" w:rsidRPr="009568DE"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28BE9758" w14:textId="77777777" w:rsidR="00B056FA" w:rsidRPr="009568DE" w:rsidRDefault="00B056FA" w:rsidP="0093569D">
            <w:pPr>
              <w:tabs>
                <w:tab w:val="left" w:pos="851"/>
              </w:tabs>
              <w:snapToGrid w:val="0"/>
              <w:jc w:val="both"/>
              <w:rPr>
                <w:rFonts w:ascii="Marianne" w:hAnsi="Marianne" w:cs="Arial"/>
              </w:rPr>
            </w:pPr>
          </w:p>
        </w:tc>
      </w:tr>
      <w:tr w:rsidR="009568DE" w:rsidRPr="009568DE" w14:paraId="6F656799" w14:textId="77777777" w:rsidTr="0093569D">
        <w:trPr>
          <w:trHeight w:val="1021"/>
        </w:trPr>
        <w:tc>
          <w:tcPr>
            <w:tcW w:w="4503" w:type="dxa"/>
            <w:tcBorders>
              <w:left w:val="single" w:sz="4" w:space="0" w:color="000000"/>
              <w:bottom w:val="single" w:sz="4" w:space="0" w:color="000000"/>
            </w:tcBorders>
            <w:shd w:val="clear" w:color="auto" w:fill="CCFFFF"/>
          </w:tcPr>
          <w:p w14:paraId="29569611" w14:textId="77777777" w:rsidR="00B056FA" w:rsidRPr="009568DE"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79C7DEEB" w14:textId="77777777" w:rsidR="00B056FA" w:rsidRPr="009568DE"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03BFC7EC" w14:textId="77777777" w:rsidR="00B056FA" w:rsidRPr="009568DE" w:rsidRDefault="00B056FA" w:rsidP="0093569D">
            <w:pPr>
              <w:tabs>
                <w:tab w:val="left" w:pos="851"/>
              </w:tabs>
              <w:snapToGrid w:val="0"/>
              <w:jc w:val="both"/>
              <w:rPr>
                <w:rFonts w:ascii="Marianne" w:hAnsi="Marianne" w:cs="Arial"/>
              </w:rPr>
            </w:pPr>
          </w:p>
        </w:tc>
      </w:tr>
    </w:tbl>
    <w:p w14:paraId="204441A2" w14:textId="77777777" w:rsidR="00B056FA" w:rsidRPr="009568DE" w:rsidRDefault="00B056FA" w:rsidP="00B056FA">
      <w:pPr>
        <w:tabs>
          <w:tab w:val="left" w:pos="851"/>
          <w:tab w:val="left" w:pos="6237"/>
        </w:tabs>
        <w:rPr>
          <w:rFonts w:ascii="Marianne" w:hAnsi="Marianne"/>
          <w:color w:val="FF0000"/>
        </w:rPr>
      </w:pPr>
    </w:p>
    <w:p w14:paraId="7596B0CD" w14:textId="77777777" w:rsidR="00B056FA" w:rsidRPr="009568DE" w:rsidRDefault="00B056FA" w:rsidP="00B056FA">
      <w:pPr>
        <w:pStyle w:val="fcasegauche"/>
        <w:tabs>
          <w:tab w:val="left" w:pos="851"/>
        </w:tabs>
        <w:spacing w:after="0"/>
        <w:ind w:left="0" w:firstLine="0"/>
        <w:rPr>
          <w:rFonts w:ascii="Marianne" w:hAnsi="Marianne" w:cs="Arial"/>
          <w:bCs/>
          <w:iCs/>
          <w:color w:val="FF0000"/>
        </w:rPr>
      </w:pPr>
    </w:p>
    <w:p w14:paraId="31099738" w14:textId="77777777" w:rsidR="005769EF" w:rsidRPr="009568DE" w:rsidRDefault="005769EF" w:rsidP="00B056FA">
      <w:pPr>
        <w:pStyle w:val="Titre2"/>
        <w:tabs>
          <w:tab w:val="left" w:pos="2268"/>
        </w:tabs>
        <w:rPr>
          <w:rFonts w:ascii="Marianne" w:hAnsi="Marianne" w:cs="Arial"/>
        </w:rPr>
      </w:pPr>
      <w:r w:rsidRPr="009568DE">
        <w:rPr>
          <w:rFonts w:ascii="Marianne" w:hAnsi="Marianne" w:cs="Arial"/>
        </w:rPr>
        <w:t>B</w:t>
      </w:r>
      <w:r w:rsidR="00B056FA" w:rsidRPr="009568DE">
        <w:rPr>
          <w:rFonts w:ascii="Marianne" w:hAnsi="Marianne" w:cs="Arial"/>
        </w:rPr>
        <w:t>3</w:t>
      </w:r>
      <w:r w:rsidRPr="009568DE">
        <w:rPr>
          <w:rFonts w:ascii="Marianne" w:hAnsi="Marianne" w:cs="Arial"/>
        </w:rPr>
        <w:t xml:space="preserve"> - Compte (s) à créditer :</w:t>
      </w:r>
    </w:p>
    <w:p w14:paraId="57FB04CD" w14:textId="77777777" w:rsidR="005769EF" w:rsidRPr="009568DE" w:rsidRDefault="005769EF">
      <w:pPr>
        <w:pStyle w:val="fcase1ertab"/>
        <w:spacing w:before="120"/>
        <w:ind w:left="0" w:firstLine="0"/>
        <w:rPr>
          <w:rFonts w:ascii="Marianne" w:hAnsi="Marianne" w:cs="Arial"/>
          <w:i/>
          <w:iCs/>
        </w:rPr>
      </w:pPr>
      <w:r w:rsidRPr="009568DE">
        <w:rPr>
          <w:rFonts w:ascii="Marianne" w:hAnsi="Marianne" w:cs="Arial"/>
          <w:i/>
          <w:iCs/>
        </w:rPr>
        <w:t>(Joindre un ou des relevé(s) d’identité bancaire</w:t>
      </w:r>
      <w:r w:rsidR="00F018EA" w:rsidRPr="009568DE">
        <w:rPr>
          <w:rFonts w:ascii="Marianne" w:hAnsi="Marianne" w:cs="Arial"/>
          <w:i/>
          <w:iCs/>
        </w:rPr>
        <w:t xml:space="preserve"> au format SEPA</w:t>
      </w:r>
      <w:r w:rsidRPr="009568DE">
        <w:rPr>
          <w:rFonts w:ascii="Marianne" w:hAnsi="Marianne" w:cs="Arial"/>
          <w:i/>
          <w:iCs/>
        </w:rPr>
        <w:t>)</w:t>
      </w:r>
    </w:p>
    <w:p w14:paraId="53F414EC" w14:textId="77777777" w:rsidR="005769EF" w:rsidRPr="009568DE" w:rsidRDefault="005769EF">
      <w:pPr>
        <w:pStyle w:val="fcasegauche"/>
        <w:tabs>
          <w:tab w:val="left" w:pos="426"/>
        </w:tabs>
        <w:spacing w:after="0"/>
        <w:ind w:left="0" w:firstLine="0"/>
        <w:jc w:val="left"/>
        <w:rPr>
          <w:rFonts w:ascii="Marianne" w:hAnsi="Marianne" w:cs="Arial"/>
          <w:b/>
          <w:bCs/>
        </w:rPr>
      </w:pPr>
    </w:p>
    <w:p w14:paraId="55D38384" w14:textId="77777777" w:rsidR="005769EF" w:rsidRPr="009568DE" w:rsidRDefault="005769EF">
      <w:pPr>
        <w:pStyle w:val="fcasegauche"/>
        <w:tabs>
          <w:tab w:val="left" w:pos="426"/>
        </w:tabs>
        <w:spacing w:after="0"/>
        <w:ind w:left="0" w:firstLine="0"/>
        <w:jc w:val="left"/>
        <w:rPr>
          <w:rFonts w:ascii="Marianne" w:hAnsi="Marianne" w:cs="Arial"/>
        </w:rPr>
      </w:pPr>
      <w:r w:rsidRPr="009568DE">
        <w:rPr>
          <w:rFonts w:ascii="Marianne" w:hAnsi="Marianne" w:cs="Arial"/>
          <w:b/>
          <w:bCs/>
          <w:spacing w:val="-10"/>
          <w:position w:val="-2"/>
        </w:rPr>
        <w:sym w:font="Wingdings" w:char="F06E"/>
      </w:r>
      <w:r w:rsidRPr="009568DE">
        <w:rPr>
          <w:rFonts w:ascii="Marianne" w:hAnsi="Marianne" w:cs="Arial"/>
          <w:b/>
          <w:bCs/>
          <w:spacing w:val="-10"/>
          <w:position w:val="-2"/>
        </w:rPr>
        <w:t xml:space="preserve">  </w:t>
      </w:r>
      <w:r w:rsidRPr="009568DE">
        <w:rPr>
          <w:rFonts w:ascii="Marianne" w:hAnsi="Marianne" w:cs="Arial"/>
        </w:rPr>
        <w:t>Nom de l’établissement bancaire :</w:t>
      </w:r>
    </w:p>
    <w:p w14:paraId="2E693A5E" w14:textId="77777777" w:rsidR="005769EF" w:rsidRPr="009568DE" w:rsidRDefault="005769EF">
      <w:pPr>
        <w:pStyle w:val="fcasegauche"/>
        <w:tabs>
          <w:tab w:val="left" w:pos="426"/>
        </w:tabs>
        <w:spacing w:after="0"/>
        <w:ind w:left="0" w:firstLine="0"/>
        <w:jc w:val="left"/>
        <w:rPr>
          <w:rFonts w:ascii="Marianne" w:hAnsi="Marianne" w:cs="Arial"/>
        </w:rPr>
      </w:pPr>
    </w:p>
    <w:p w14:paraId="15F0F2B4" w14:textId="77777777" w:rsidR="005769EF" w:rsidRPr="009568DE" w:rsidRDefault="005769EF">
      <w:pPr>
        <w:pStyle w:val="fcasegauche"/>
        <w:tabs>
          <w:tab w:val="left" w:pos="426"/>
        </w:tabs>
        <w:spacing w:after="0"/>
        <w:ind w:left="0" w:firstLine="0"/>
        <w:jc w:val="left"/>
        <w:rPr>
          <w:rFonts w:ascii="Marianne" w:hAnsi="Marianne" w:cs="Arial"/>
        </w:rPr>
      </w:pPr>
    </w:p>
    <w:p w14:paraId="579BB2F7" w14:textId="77777777" w:rsidR="005769EF" w:rsidRPr="009568DE" w:rsidRDefault="005769EF">
      <w:pPr>
        <w:pStyle w:val="fcasegauche"/>
        <w:tabs>
          <w:tab w:val="left" w:pos="426"/>
        </w:tabs>
        <w:spacing w:after="0"/>
        <w:ind w:left="0" w:firstLine="0"/>
        <w:jc w:val="left"/>
        <w:rPr>
          <w:rFonts w:ascii="Marianne" w:hAnsi="Marianne" w:cs="Arial"/>
        </w:rPr>
      </w:pPr>
      <w:r w:rsidRPr="009568DE">
        <w:rPr>
          <w:rFonts w:ascii="Marianne" w:hAnsi="Marianne" w:cs="Arial"/>
          <w:b/>
          <w:bCs/>
          <w:spacing w:val="-10"/>
          <w:position w:val="-2"/>
        </w:rPr>
        <w:sym w:font="Wingdings" w:char="F06E"/>
      </w:r>
      <w:r w:rsidRPr="009568DE">
        <w:rPr>
          <w:rFonts w:ascii="Marianne" w:hAnsi="Marianne" w:cs="Arial"/>
          <w:b/>
          <w:bCs/>
          <w:spacing w:val="-10"/>
          <w:position w:val="-2"/>
        </w:rPr>
        <w:t xml:space="preserve">  </w:t>
      </w:r>
      <w:r w:rsidRPr="009568DE">
        <w:rPr>
          <w:rFonts w:ascii="Marianne" w:hAnsi="Marianne" w:cs="Arial"/>
        </w:rPr>
        <w:t>Numéro de compte :</w:t>
      </w:r>
    </w:p>
    <w:p w14:paraId="0B2D83D4" w14:textId="77777777" w:rsidR="005769EF" w:rsidRPr="009568DE" w:rsidRDefault="005769EF">
      <w:pPr>
        <w:pStyle w:val="fcasegauche"/>
        <w:tabs>
          <w:tab w:val="left" w:pos="426"/>
        </w:tabs>
        <w:spacing w:after="0"/>
        <w:ind w:left="0" w:firstLine="0"/>
        <w:jc w:val="left"/>
        <w:rPr>
          <w:rFonts w:ascii="Marianne" w:hAnsi="Marianne" w:cs="Arial"/>
          <w:b/>
          <w:bCs/>
        </w:rPr>
      </w:pPr>
    </w:p>
    <w:p w14:paraId="6C27042D" w14:textId="77777777" w:rsidR="005769EF" w:rsidRPr="009568DE" w:rsidRDefault="005769EF">
      <w:pPr>
        <w:tabs>
          <w:tab w:val="left" w:pos="426"/>
        </w:tabs>
        <w:jc w:val="both"/>
        <w:rPr>
          <w:rFonts w:ascii="Marianne" w:hAnsi="Marianne" w:cs="Arial"/>
          <w:b/>
          <w:bCs/>
          <w:color w:val="FF0000"/>
        </w:rPr>
      </w:pPr>
    </w:p>
    <w:p w14:paraId="2FD819FA" w14:textId="4D895536" w:rsidR="00113DD0" w:rsidRDefault="00113DD0">
      <w:pPr>
        <w:rPr>
          <w:rFonts w:ascii="Marianne" w:hAnsi="Marianne" w:cs="Arial"/>
          <w:b/>
          <w:bCs/>
          <w:color w:val="FF0000"/>
          <w:u w:val="single"/>
        </w:rPr>
      </w:pPr>
    </w:p>
    <w:p w14:paraId="0184ADFD" w14:textId="7A6167EF" w:rsidR="004067F9" w:rsidRDefault="004067F9">
      <w:pPr>
        <w:rPr>
          <w:rFonts w:ascii="Marianne" w:hAnsi="Marianne" w:cs="Arial"/>
          <w:b/>
          <w:bCs/>
          <w:color w:val="FF0000"/>
          <w:u w:val="single"/>
        </w:rPr>
      </w:pPr>
    </w:p>
    <w:p w14:paraId="05DD3570" w14:textId="1257B5AC" w:rsidR="00A578D6" w:rsidRDefault="00A578D6">
      <w:pPr>
        <w:rPr>
          <w:rFonts w:ascii="Marianne" w:hAnsi="Marianne" w:cs="Arial"/>
          <w:b/>
          <w:bCs/>
          <w:color w:val="FF0000"/>
          <w:u w:val="single"/>
        </w:rPr>
      </w:pPr>
    </w:p>
    <w:p w14:paraId="49E152DD" w14:textId="6434B7C8" w:rsidR="00A578D6" w:rsidRDefault="00A578D6">
      <w:pPr>
        <w:rPr>
          <w:rFonts w:ascii="Marianne" w:hAnsi="Marianne" w:cs="Arial"/>
          <w:b/>
          <w:bCs/>
          <w:color w:val="FF0000"/>
          <w:u w:val="single"/>
        </w:rPr>
      </w:pPr>
    </w:p>
    <w:p w14:paraId="557B6925" w14:textId="7A7D8316" w:rsidR="00A578D6" w:rsidRDefault="00A578D6">
      <w:pPr>
        <w:rPr>
          <w:rFonts w:ascii="Marianne" w:hAnsi="Marianne" w:cs="Arial"/>
          <w:b/>
          <w:bCs/>
          <w:color w:val="FF0000"/>
          <w:u w:val="single"/>
        </w:rPr>
      </w:pPr>
    </w:p>
    <w:p w14:paraId="3C1ACA3E" w14:textId="6ACD920D" w:rsidR="00A578D6" w:rsidRDefault="00A578D6">
      <w:pPr>
        <w:rPr>
          <w:rFonts w:ascii="Marianne" w:hAnsi="Marianne" w:cs="Arial"/>
          <w:b/>
          <w:bCs/>
          <w:color w:val="FF0000"/>
          <w:u w:val="single"/>
        </w:rPr>
      </w:pPr>
    </w:p>
    <w:p w14:paraId="6B68DB48" w14:textId="30B13BFD" w:rsidR="00A578D6" w:rsidRDefault="00A578D6">
      <w:pPr>
        <w:rPr>
          <w:rFonts w:ascii="Marianne" w:hAnsi="Marianne" w:cs="Arial"/>
          <w:b/>
          <w:bCs/>
          <w:color w:val="FF0000"/>
          <w:u w:val="single"/>
        </w:rPr>
      </w:pPr>
    </w:p>
    <w:p w14:paraId="1A5722DE" w14:textId="1BE15CD7" w:rsidR="00A578D6" w:rsidRDefault="00A578D6">
      <w:pPr>
        <w:rPr>
          <w:rFonts w:ascii="Marianne" w:hAnsi="Marianne" w:cs="Arial"/>
          <w:b/>
          <w:bCs/>
          <w:color w:val="FF0000"/>
          <w:u w:val="single"/>
        </w:rPr>
      </w:pPr>
    </w:p>
    <w:p w14:paraId="2FB374CE" w14:textId="1294CE5E" w:rsidR="00A578D6" w:rsidRDefault="00A578D6">
      <w:pPr>
        <w:rPr>
          <w:rFonts w:ascii="Marianne" w:hAnsi="Marianne" w:cs="Arial"/>
          <w:b/>
          <w:bCs/>
          <w:color w:val="FF0000"/>
          <w:u w:val="single"/>
        </w:rPr>
      </w:pPr>
    </w:p>
    <w:p w14:paraId="71BDA338" w14:textId="132B8898" w:rsidR="00A578D6" w:rsidRDefault="00A578D6">
      <w:pPr>
        <w:rPr>
          <w:rFonts w:ascii="Marianne" w:hAnsi="Marianne" w:cs="Arial"/>
          <w:b/>
          <w:bCs/>
          <w:color w:val="FF0000"/>
          <w:u w:val="single"/>
        </w:rPr>
      </w:pPr>
    </w:p>
    <w:p w14:paraId="0823DC67" w14:textId="62CB2333" w:rsidR="00A578D6" w:rsidRDefault="00A578D6">
      <w:pPr>
        <w:rPr>
          <w:rFonts w:ascii="Marianne" w:hAnsi="Marianne" w:cs="Arial"/>
          <w:b/>
          <w:bCs/>
          <w:color w:val="FF0000"/>
          <w:u w:val="single"/>
        </w:rPr>
      </w:pPr>
    </w:p>
    <w:p w14:paraId="261235D1" w14:textId="23A7680C" w:rsidR="00A578D6" w:rsidRDefault="00A578D6">
      <w:pPr>
        <w:rPr>
          <w:rFonts w:ascii="Marianne" w:hAnsi="Marianne" w:cs="Arial"/>
          <w:b/>
          <w:bCs/>
          <w:color w:val="FF0000"/>
          <w:u w:val="single"/>
        </w:rPr>
      </w:pPr>
    </w:p>
    <w:p w14:paraId="684F5505" w14:textId="467D97A7" w:rsidR="00A578D6" w:rsidRDefault="00A578D6">
      <w:pPr>
        <w:rPr>
          <w:rFonts w:ascii="Marianne" w:hAnsi="Marianne" w:cs="Arial"/>
          <w:b/>
          <w:bCs/>
          <w:color w:val="FF0000"/>
          <w:u w:val="single"/>
        </w:rPr>
      </w:pPr>
    </w:p>
    <w:p w14:paraId="5B2FBEA7" w14:textId="51B1F677" w:rsidR="00A578D6" w:rsidRDefault="00A578D6">
      <w:pPr>
        <w:rPr>
          <w:rFonts w:ascii="Marianne" w:hAnsi="Marianne" w:cs="Arial"/>
          <w:b/>
          <w:bCs/>
          <w:color w:val="FF0000"/>
          <w:u w:val="single"/>
        </w:rPr>
      </w:pPr>
    </w:p>
    <w:p w14:paraId="33491F5A" w14:textId="77777777" w:rsidR="00A578D6" w:rsidRPr="009568DE" w:rsidRDefault="00A578D6">
      <w:pPr>
        <w:rPr>
          <w:rFonts w:ascii="Marianne" w:hAnsi="Marianne" w:cs="Arial"/>
          <w:b/>
          <w:bCs/>
          <w:color w:val="FF0000"/>
          <w:u w:val="single"/>
        </w:rPr>
      </w:pPr>
    </w:p>
    <w:p w14:paraId="5A136B98" w14:textId="77777777" w:rsidR="005769EF" w:rsidRPr="004067F9" w:rsidRDefault="0027580C" w:rsidP="00B056FA">
      <w:pPr>
        <w:rPr>
          <w:rFonts w:ascii="Marianne" w:hAnsi="Marianne" w:cs="Arial"/>
          <w:b/>
          <w:bCs/>
          <w:u w:val="single"/>
        </w:rPr>
      </w:pPr>
      <w:r w:rsidRPr="004067F9">
        <w:rPr>
          <w:rFonts w:ascii="Marianne" w:hAnsi="Marianne" w:cs="Arial"/>
          <w:b/>
          <w:bCs/>
          <w:u w:val="single"/>
        </w:rPr>
        <w:t>C - Signa</w:t>
      </w:r>
      <w:r w:rsidR="00DF59AC" w:rsidRPr="004067F9">
        <w:rPr>
          <w:rFonts w:ascii="Marianne" w:hAnsi="Marianne" w:cs="Arial"/>
          <w:b/>
          <w:bCs/>
          <w:u w:val="single"/>
        </w:rPr>
        <w:t>ture de l’offre par le candidat</w:t>
      </w:r>
    </w:p>
    <w:p w14:paraId="7BA5D29D" w14:textId="77777777" w:rsidR="00950AE7" w:rsidRPr="009568DE" w:rsidRDefault="00950AE7" w:rsidP="00113DD0">
      <w:pPr>
        <w:pStyle w:val="fcase1ertab"/>
        <w:tabs>
          <w:tab w:val="left" w:pos="851"/>
        </w:tabs>
        <w:ind w:left="0" w:firstLine="0"/>
        <w:rPr>
          <w:rFonts w:ascii="Marianne" w:hAnsi="Marianne" w:cs="Arial"/>
          <w:b/>
          <w:color w:val="FF0000"/>
        </w:rPr>
      </w:pPr>
    </w:p>
    <w:p w14:paraId="238DCE18" w14:textId="77777777" w:rsidR="00950AE7" w:rsidRPr="004067F9" w:rsidRDefault="00950AE7" w:rsidP="00113DD0">
      <w:pPr>
        <w:pStyle w:val="fcase1ertab"/>
        <w:tabs>
          <w:tab w:val="left" w:pos="851"/>
        </w:tabs>
        <w:ind w:left="0" w:firstLine="0"/>
        <w:rPr>
          <w:rFonts w:ascii="Marianne" w:hAnsi="Marianne" w:cs="Arial"/>
          <w:b/>
        </w:rPr>
      </w:pPr>
    </w:p>
    <w:p w14:paraId="12282857" w14:textId="77777777" w:rsidR="00113DD0" w:rsidRPr="004067F9" w:rsidRDefault="00113DD0" w:rsidP="00113DD0">
      <w:pPr>
        <w:pStyle w:val="fcase1ertab"/>
        <w:tabs>
          <w:tab w:val="left" w:pos="851"/>
        </w:tabs>
        <w:ind w:left="0" w:firstLine="0"/>
        <w:rPr>
          <w:rFonts w:ascii="Marianne" w:hAnsi="Marianne" w:cs="Arial"/>
          <w:i/>
        </w:rPr>
      </w:pPr>
      <w:r w:rsidRPr="004067F9">
        <w:rPr>
          <w:rFonts w:ascii="Marianne" w:hAnsi="Marianne" w:cs="Arial"/>
          <w:b/>
        </w:rPr>
        <w:t>C1 – Signature du marché ou de l’accord-cadre par le titulaire individuel :</w:t>
      </w:r>
    </w:p>
    <w:p w14:paraId="29A05F3C" w14:textId="77777777" w:rsidR="00113DD0" w:rsidRPr="004067F9" w:rsidRDefault="00113DD0" w:rsidP="00113DD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4067F9" w:rsidRPr="004067F9" w14:paraId="16268BCC"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08723B2B"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Nom, prénom et qualité</w:t>
            </w:r>
          </w:p>
          <w:p w14:paraId="2154A735"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9F53C7"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DC39F"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Signature</w:t>
            </w:r>
          </w:p>
        </w:tc>
      </w:tr>
      <w:tr w:rsidR="004067F9" w:rsidRPr="004067F9" w14:paraId="01B149DA" w14:textId="77777777" w:rsidTr="0093569D">
        <w:trPr>
          <w:trHeight w:val="1021"/>
        </w:trPr>
        <w:tc>
          <w:tcPr>
            <w:tcW w:w="4644" w:type="dxa"/>
            <w:tcBorders>
              <w:top w:val="single" w:sz="4" w:space="0" w:color="000000"/>
              <w:left w:val="single" w:sz="4" w:space="0" w:color="000000"/>
              <w:bottom w:val="single" w:sz="4" w:space="0" w:color="auto"/>
            </w:tcBorders>
            <w:shd w:val="clear" w:color="auto" w:fill="auto"/>
          </w:tcPr>
          <w:p w14:paraId="5FCDCD33" w14:textId="77777777" w:rsidR="00113DD0" w:rsidRPr="004067F9"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7546114A" w14:textId="77777777" w:rsidR="00113DD0" w:rsidRPr="004067F9"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23613" w14:textId="77777777" w:rsidR="00113DD0" w:rsidRPr="004067F9" w:rsidRDefault="00113DD0" w:rsidP="0093569D">
            <w:pPr>
              <w:tabs>
                <w:tab w:val="left" w:pos="851"/>
              </w:tabs>
              <w:snapToGrid w:val="0"/>
              <w:jc w:val="both"/>
              <w:rPr>
                <w:rFonts w:ascii="Marianne" w:hAnsi="Marianne" w:cs="Arial"/>
                <w:b/>
                <w:bCs/>
              </w:rPr>
            </w:pPr>
          </w:p>
        </w:tc>
      </w:tr>
    </w:tbl>
    <w:p w14:paraId="096AE699" w14:textId="77777777" w:rsidR="00113DD0" w:rsidRPr="004067F9" w:rsidRDefault="00113DD0" w:rsidP="00113DD0">
      <w:pPr>
        <w:tabs>
          <w:tab w:val="left" w:pos="851"/>
        </w:tabs>
        <w:jc w:val="both"/>
        <w:rPr>
          <w:rFonts w:ascii="Marianne" w:hAnsi="Marianne" w:cs="Arial"/>
        </w:rPr>
      </w:pPr>
      <w:r w:rsidRPr="004067F9">
        <w:rPr>
          <w:rFonts w:ascii="Marianne" w:hAnsi="Marianne" w:cs="Arial"/>
        </w:rPr>
        <w:t>(*) Le signataire doit avoir le pouvoir d’engager la personne qu’il représente.</w:t>
      </w:r>
    </w:p>
    <w:p w14:paraId="651D2A1D" w14:textId="77777777" w:rsidR="00113DD0" w:rsidRPr="004067F9" w:rsidRDefault="00113DD0" w:rsidP="00113DD0">
      <w:pPr>
        <w:pStyle w:val="fcase1ertab"/>
        <w:tabs>
          <w:tab w:val="left" w:pos="851"/>
        </w:tabs>
        <w:ind w:left="0" w:firstLine="0"/>
        <w:rPr>
          <w:rFonts w:ascii="Marianne" w:hAnsi="Marianne" w:cs="Arial"/>
          <w:b/>
        </w:rPr>
      </w:pPr>
    </w:p>
    <w:p w14:paraId="2AE583A7" w14:textId="77777777" w:rsidR="00113DD0" w:rsidRPr="004067F9" w:rsidRDefault="00113DD0" w:rsidP="00113DD0">
      <w:pPr>
        <w:pStyle w:val="fcase1ertab"/>
        <w:tabs>
          <w:tab w:val="left" w:pos="851"/>
        </w:tabs>
        <w:ind w:left="0" w:firstLine="0"/>
        <w:rPr>
          <w:rFonts w:ascii="Marianne" w:hAnsi="Marianne" w:cs="Arial"/>
          <w:i/>
        </w:rPr>
      </w:pPr>
      <w:r w:rsidRPr="004067F9">
        <w:rPr>
          <w:rFonts w:ascii="Marianne" w:hAnsi="Marianne" w:cs="Arial"/>
          <w:b/>
        </w:rPr>
        <w:t>C2 – Signature du marché ou de l’accord-cadre en cas de groupement :</w:t>
      </w:r>
    </w:p>
    <w:p w14:paraId="41F86227" w14:textId="77777777" w:rsidR="00113DD0" w:rsidRPr="004067F9" w:rsidRDefault="00113DD0" w:rsidP="00113DD0">
      <w:pPr>
        <w:tabs>
          <w:tab w:val="left" w:pos="851"/>
        </w:tabs>
        <w:jc w:val="both"/>
        <w:rPr>
          <w:rFonts w:ascii="Marianne" w:hAnsi="Marianne"/>
        </w:rPr>
      </w:pPr>
    </w:p>
    <w:p w14:paraId="70DA4CC1" w14:textId="77777777" w:rsidR="00113DD0" w:rsidRPr="004067F9" w:rsidRDefault="00113DD0" w:rsidP="00113DD0">
      <w:pPr>
        <w:tabs>
          <w:tab w:val="left" w:pos="851"/>
        </w:tabs>
        <w:rPr>
          <w:rFonts w:ascii="Marianne" w:hAnsi="Marianne" w:cs="Arial"/>
        </w:rPr>
      </w:pPr>
      <w:r w:rsidRPr="004067F9">
        <w:rPr>
          <w:rFonts w:ascii="Marianne" w:hAnsi="Marianne" w:cs="Arial"/>
        </w:rPr>
        <w:t xml:space="preserve">Les membres du groupement d’opérateurs économiques désignent le mandataire suivant </w:t>
      </w:r>
      <w:r w:rsidRPr="004067F9">
        <w:rPr>
          <w:rFonts w:ascii="Marianne" w:hAnsi="Marianne" w:cs="Arial"/>
          <w:i/>
        </w:rPr>
        <w:t>(article</w:t>
      </w:r>
      <w:r w:rsidR="00D70686" w:rsidRPr="004067F9">
        <w:rPr>
          <w:rFonts w:ascii="Marianne" w:hAnsi="Marianne" w:cs="Arial"/>
          <w:i/>
        </w:rPr>
        <w:t xml:space="preserve"> R.2142-20 du CCP</w:t>
      </w:r>
      <w:r w:rsidRPr="004067F9">
        <w:rPr>
          <w:rFonts w:ascii="Marianne" w:hAnsi="Marianne" w:cs="Arial"/>
          <w:i/>
        </w:rPr>
        <w:t>) </w:t>
      </w:r>
      <w:r w:rsidRPr="004067F9">
        <w:rPr>
          <w:rFonts w:ascii="Marianne" w:hAnsi="Marianne" w:cs="Arial"/>
        </w:rPr>
        <w:t>:</w:t>
      </w:r>
    </w:p>
    <w:p w14:paraId="01BF791C" w14:textId="77777777" w:rsidR="00D70686" w:rsidRPr="004067F9" w:rsidRDefault="00D70686" w:rsidP="00113DD0">
      <w:pPr>
        <w:tabs>
          <w:tab w:val="left" w:pos="851"/>
        </w:tabs>
        <w:rPr>
          <w:rFonts w:ascii="Marianne" w:hAnsi="Marianne" w:cs="Arial"/>
        </w:rPr>
      </w:pPr>
    </w:p>
    <w:p w14:paraId="2995D75A" w14:textId="77777777" w:rsidR="00113DD0" w:rsidRPr="004067F9" w:rsidRDefault="00113DD0" w:rsidP="00113DD0">
      <w:pPr>
        <w:tabs>
          <w:tab w:val="left" w:pos="851"/>
        </w:tabs>
        <w:rPr>
          <w:rFonts w:ascii="Marianne" w:hAnsi="Marianne" w:cs="Arial"/>
          <w:i/>
        </w:rPr>
      </w:pPr>
      <w:r w:rsidRPr="004067F9">
        <w:rPr>
          <w:rFonts w:ascii="Marianne" w:hAnsi="Marianne" w:cs="Arial"/>
          <w:i/>
        </w:rPr>
        <w:t>[Indiquer le nom commercial et la dénomination sociale du mandataire]</w:t>
      </w:r>
    </w:p>
    <w:p w14:paraId="747369AB" w14:textId="77777777" w:rsidR="00113DD0" w:rsidRPr="009568DE" w:rsidRDefault="00113DD0" w:rsidP="00113DD0">
      <w:pPr>
        <w:tabs>
          <w:tab w:val="left" w:pos="851"/>
        </w:tabs>
        <w:rPr>
          <w:rFonts w:ascii="Marianne" w:hAnsi="Marianne" w:cs="Arial"/>
          <w:color w:val="FF0000"/>
        </w:rPr>
      </w:pPr>
    </w:p>
    <w:p w14:paraId="0AA9AB07" w14:textId="77777777" w:rsidR="00D70686" w:rsidRPr="009568DE" w:rsidRDefault="00D70686" w:rsidP="00113DD0">
      <w:pPr>
        <w:tabs>
          <w:tab w:val="left" w:pos="851"/>
        </w:tabs>
        <w:rPr>
          <w:rFonts w:ascii="Marianne" w:hAnsi="Marianne" w:cs="Arial"/>
          <w:color w:val="FF0000"/>
        </w:rPr>
      </w:pPr>
    </w:p>
    <w:p w14:paraId="2A12E038" w14:textId="77777777" w:rsidR="00CB702D" w:rsidRPr="009568DE" w:rsidRDefault="00CB702D" w:rsidP="00113DD0">
      <w:pPr>
        <w:tabs>
          <w:tab w:val="left" w:pos="851"/>
        </w:tabs>
        <w:rPr>
          <w:rFonts w:ascii="Marianne" w:hAnsi="Marianne" w:cs="Arial"/>
          <w:color w:val="FF0000"/>
        </w:rPr>
      </w:pPr>
    </w:p>
    <w:p w14:paraId="3130926C" w14:textId="77777777" w:rsidR="00CB702D" w:rsidRPr="009568DE" w:rsidRDefault="00CB702D" w:rsidP="00113DD0">
      <w:pPr>
        <w:tabs>
          <w:tab w:val="left" w:pos="851"/>
        </w:tabs>
        <w:rPr>
          <w:rFonts w:ascii="Marianne" w:hAnsi="Marianne" w:cs="Arial"/>
          <w:color w:val="FF0000"/>
        </w:rPr>
      </w:pPr>
    </w:p>
    <w:p w14:paraId="2F6DF70D" w14:textId="77777777" w:rsidR="00CB702D" w:rsidRPr="009568DE" w:rsidRDefault="00CB702D" w:rsidP="00113DD0">
      <w:pPr>
        <w:tabs>
          <w:tab w:val="left" w:pos="851"/>
        </w:tabs>
        <w:rPr>
          <w:rFonts w:ascii="Marianne" w:hAnsi="Marianne" w:cs="Arial"/>
          <w:color w:val="FF0000"/>
        </w:rPr>
      </w:pPr>
    </w:p>
    <w:p w14:paraId="28AB81F2" w14:textId="77777777" w:rsidR="00113DD0" w:rsidRPr="009568DE" w:rsidRDefault="00113DD0" w:rsidP="00113DD0">
      <w:pPr>
        <w:pStyle w:val="fcase1ertab"/>
        <w:tabs>
          <w:tab w:val="left" w:pos="851"/>
        </w:tabs>
        <w:ind w:left="0" w:firstLine="0"/>
        <w:rPr>
          <w:rFonts w:ascii="Marianne" w:hAnsi="Marianne" w:cs="Arial"/>
          <w:color w:val="FF0000"/>
        </w:rPr>
      </w:pPr>
    </w:p>
    <w:p w14:paraId="56A4DAAF" w14:textId="77777777" w:rsidR="00113DD0" w:rsidRPr="004067F9" w:rsidRDefault="00113DD0" w:rsidP="00113DD0">
      <w:pPr>
        <w:pStyle w:val="fcase1ertab"/>
        <w:tabs>
          <w:tab w:val="left" w:pos="851"/>
        </w:tabs>
        <w:ind w:left="0" w:firstLine="0"/>
        <w:rPr>
          <w:rFonts w:ascii="Marianne" w:hAnsi="Marianne" w:cs="Arial"/>
        </w:rPr>
      </w:pPr>
      <w:r w:rsidRPr="004067F9">
        <w:rPr>
          <w:rFonts w:ascii="Marianne" w:hAnsi="Marianne" w:cs="Arial"/>
        </w:rPr>
        <w:t>En cas de groupement conjoint, le mandataire du groupement est :</w:t>
      </w:r>
    </w:p>
    <w:p w14:paraId="0D664724" w14:textId="77777777" w:rsidR="00113DD0" w:rsidRPr="004067F9" w:rsidRDefault="00113DD0" w:rsidP="00113DD0">
      <w:pPr>
        <w:pStyle w:val="fcase1ertab"/>
        <w:tabs>
          <w:tab w:val="left" w:pos="851"/>
        </w:tabs>
        <w:rPr>
          <w:rFonts w:ascii="Marianne" w:hAnsi="Marianne" w:cs="Arial"/>
        </w:rPr>
      </w:pPr>
      <w:r w:rsidRPr="004067F9">
        <w:rPr>
          <w:rFonts w:ascii="Marianne" w:hAnsi="Marianne" w:cs="Arial"/>
          <w:i/>
          <w:iCs/>
        </w:rPr>
        <w:t>(Cocher la case correspondante.)</w:t>
      </w:r>
    </w:p>
    <w:p w14:paraId="27C3E235" w14:textId="0719C67E" w:rsidR="00113DD0" w:rsidRPr="004067F9" w:rsidRDefault="00113DD0" w:rsidP="00113DD0">
      <w:pPr>
        <w:pStyle w:val="fcase1ertab"/>
        <w:tabs>
          <w:tab w:val="clear" w:pos="426"/>
          <w:tab w:val="left" w:pos="851"/>
        </w:tabs>
        <w:spacing w:before="120"/>
        <w:ind w:left="0" w:firstLine="851"/>
        <w:rPr>
          <w:rFonts w:ascii="Marianne" w:hAnsi="Marianne" w:cs="Arial"/>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cs="Arial"/>
          <w:i/>
          <w:iCs/>
        </w:rPr>
        <w:t xml:space="preserve"> </w:t>
      </w:r>
      <w:r w:rsidRPr="004067F9">
        <w:rPr>
          <w:rFonts w:ascii="Marianne" w:hAnsi="Marianne" w:cs="Arial"/>
        </w:rPr>
        <w:t>conjoint</w:t>
      </w:r>
      <w:r w:rsidRPr="004067F9">
        <w:rPr>
          <w:rFonts w:ascii="Marianne" w:hAnsi="Marianne" w:cs="Arial"/>
        </w:rPr>
        <w:tab/>
      </w:r>
      <w:r w:rsidRPr="004067F9">
        <w:rPr>
          <w:rFonts w:ascii="Marianne" w:hAnsi="Marianne" w:cs="Arial"/>
        </w:rPr>
        <w:tab/>
        <w:t>OU</w:t>
      </w:r>
      <w:r w:rsidRPr="004067F9">
        <w:rPr>
          <w:rFonts w:ascii="Marianne" w:hAnsi="Marianne" w:cs="Arial"/>
        </w:rPr>
        <w:tab/>
      </w:r>
      <w:r w:rsidRPr="004067F9">
        <w:rPr>
          <w:rFonts w:ascii="Marianne" w:hAnsi="Marianne" w:cs="Arial"/>
        </w:rPr>
        <w:tab/>
      </w:r>
      <w:r w:rsidR="00310327">
        <w:rPr>
          <w:rFonts w:ascii="Marianne" w:hAnsi="Marianne"/>
        </w:rPr>
        <w:fldChar w:fldCharType="begin">
          <w:ffData>
            <w:name w:val=""/>
            <w:enabled/>
            <w:calcOnExit w:val="0"/>
            <w:checkBox>
              <w:size w:val="20"/>
              <w:default w:val="1"/>
            </w:checkBox>
          </w:ffData>
        </w:fldChar>
      </w:r>
      <w:r w:rsidR="00310327">
        <w:rPr>
          <w:rFonts w:ascii="Marianne" w:hAnsi="Marianne"/>
        </w:rPr>
        <w:instrText xml:space="preserve"> FORMCHECKBOX </w:instrText>
      </w:r>
      <w:r w:rsidR="00310327">
        <w:rPr>
          <w:rFonts w:ascii="Marianne" w:hAnsi="Marianne"/>
        </w:rPr>
      </w:r>
      <w:r w:rsidR="00310327">
        <w:rPr>
          <w:rFonts w:ascii="Marianne" w:hAnsi="Marianne"/>
        </w:rPr>
        <w:fldChar w:fldCharType="end"/>
      </w:r>
      <w:r w:rsidRPr="004067F9">
        <w:rPr>
          <w:rFonts w:ascii="Marianne" w:hAnsi="Marianne" w:cs="Arial"/>
          <w:iCs/>
        </w:rPr>
        <w:t xml:space="preserve"> </w:t>
      </w:r>
      <w:r w:rsidRPr="004067F9">
        <w:rPr>
          <w:rFonts w:ascii="Marianne" w:hAnsi="Marianne" w:cs="Arial"/>
        </w:rPr>
        <w:t>solidaire</w:t>
      </w:r>
    </w:p>
    <w:p w14:paraId="20C9D296" w14:textId="77777777" w:rsidR="00113DD0" w:rsidRPr="004067F9" w:rsidRDefault="00113DD0" w:rsidP="00113DD0">
      <w:pPr>
        <w:tabs>
          <w:tab w:val="left" w:pos="851"/>
        </w:tabs>
        <w:rPr>
          <w:rFonts w:ascii="Marianne" w:hAnsi="Marianne" w:cs="Arial"/>
        </w:rPr>
      </w:pPr>
    </w:p>
    <w:p w14:paraId="79A09B55" w14:textId="77777777" w:rsidR="00113DD0" w:rsidRPr="004067F9" w:rsidRDefault="00113DD0" w:rsidP="00113DD0">
      <w:pPr>
        <w:tabs>
          <w:tab w:val="left" w:pos="851"/>
        </w:tabs>
        <w:rPr>
          <w:rFonts w:ascii="Marianne" w:hAnsi="Marianne" w:cs="Arial"/>
        </w:rPr>
      </w:pPr>
    </w:p>
    <w:p w14:paraId="2173F9BA" w14:textId="77777777" w:rsidR="00113DD0" w:rsidRPr="004067F9" w:rsidRDefault="00113DD0" w:rsidP="00113DD0">
      <w:pPr>
        <w:pStyle w:val="fcasegauche"/>
        <w:tabs>
          <w:tab w:val="left" w:pos="426"/>
          <w:tab w:val="left" w:pos="851"/>
        </w:tabs>
        <w:spacing w:after="0"/>
        <w:ind w:left="0" w:firstLine="0"/>
        <w:jc w:val="left"/>
        <w:rPr>
          <w:rFonts w:ascii="Marianne" w:hAnsi="Marianne" w:cs="Arial"/>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rPr>
        <w:t xml:space="preserve"> </w:t>
      </w:r>
      <w:r w:rsidRPr="004067F9">
        <w:rPr>
          <w:rFonts w:ascii="Marianne" w:hAnsi="Marianne" w:cs="Arial"/>
        </w:rPr>
        <w:t>Les membres du groupement ont donné mandat au mandataire, qui signe le présent acte d’engagement :</w:t>
      </w:r>
    </w:p>
    <w:p w14:paraId="79401322" w14:textId="77777777" w:rsidR="00113DD0" w:rsidRPr="004067F9" w:rsidRDefault="00113DD0" w:rsidP="00113DD0">
      <w:pPr>
        <w:tabs>
          <w:tab w:val="left" w:pos="851"/>
        </w:tabs>
        <w:rPr>
          <w:rFonts w:ascii="Marianne" w:hAnsi="Marianne" w:cs="Arial"/>
        </w:rPr>
      </w:pPr>
      <w:r w:rsidRPr="004067F9">
        <w:rPr>
          <w:rFonts w:ascii="Marianne" w:hAnsi="Marianne" w:cs="Arial"/>
          <w:i/>
        </w:rPr>
        <w:t>(Cocher la ou les cases correspondantes.)</w:t>
      </w:r>
    </w:p>
    <w:p w14:paraId="2A2AF2E5" w14:textId="77777777" w:rsidR="00113DD0" w:rsidRPr="004067F9" w:rsidRDefault="00113DD0" w:rsidP="00113DD0">
      <w:pPr>
        <w:pStyle w:val="fcasegauche"/>
        <w:tabs>
          <w:tab w:val="left" w:pos="426"/>
          <w:tab w:val="left" w:pos="851"/>
        </w:tabs>
        <w:spacing w:after="0"/>
        <w:ind w:left="0" w:firstLine="0"/>
        <w:jc w:val="left"/>
        <w:rPr>
          <w:rFonts w:ascii="Marianne" w:hAnsi="Marianne" w:cs="Arial"/>
        </w:rPr>
      </w:pPr>
    </w:p>
    <w:p w14:paraId="4CB4F243" w14:textId="77777777" w:rsidR="00113DD0" w:rsidRPr="004067F9" w:rsidRDefault="00113DD0" w:rsidP="00113DD0">
      <w:pPr>
        <w:tabs>
          <w:tab w:val="left" w:pos="851"/>
        </w:tabs>
        <w:ind w:left="1695" w:hanging="1695"/>
        <w:rPr>
          <w:rFonts w:ascii="Marianne" w:hAnsi="Marianne" w:cs="Arial"/>
        </w:rPr>
      </w:pPr>
      <w:r w:rsidRPr="004067F9">
        <w:rPr>
          <w:rFonts w:ascii="Marianne" w:hAnsi="Marianne"/>
        </w:rPr>
        <w:tab/>
      </w: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rPr>
        <w:tab/>
      </w:r>
      <w:r w:rsidRPr="004067F9">
        <w:rPr>
          <w:rFonts w:ascii="Marianne" w:hAnsi="Marianne" w:cs="Arial"/>
        </w:rPr>
        <w:t>pour signer le présent acte d’engagement en leur nom et pour leur compte, pour les représenter vis-à-vis de l’acheteur et pour coordonner l’ensemble des prestations ;</w:t>
      </w:r>
    </w:p>
    <w:p w14:paraId="54BEE196" w14:textId="77777777" w:rsidR="00113DD0" w:rsidRPr="004067F9" w:rsidRDefault="00113DD0" w:rsidP="00113DD0">
      <w:pPr>
        <w:tabs>
          <w:tab w:val="left" w:pos="851"/>
        </w:tabs>
        <w:rPr>
          <w:rFonts w:ascii="Marianne" w:hAnsi="Marianne" w:cs="Arial"/>
        </w:rPr>
      </w:pPr>
      <w:r w:rsidRPr="004067F9">
        <w:rPr>
          <w:rFonts w:ascii="Marianne" w:hAnsi="Marianne" w:cs="Arial"/>
          <w:i/>
        </w:rPr>
        <w:tab/>
      </w:r>
      <w:r w:rsidRPr="004067F9">
        <w:rPr>
          <w:rFonts w:ascii="Marianne" w:hAnsi="Marianne" w:cs="Arial"/>
          <w:i/>
        </w:rPr>
        <w:tab/>
      </w:r>
      <w:r w:rsidRPr="004067F9">
        <w:rPr>
          <w:rFonts w:ascii="Marianne" w:hAnsi="Marianne" w:cs="Arial"/>
          <w:i/>
        </w:rPr>
        <w:tab/>
        <w:t>(joindre les pouvoirs en annexe du présent document.)</w:t>
      </w:r>
    </w:p>
    <w:p w14:paraId="39E10AE3" w14:textId="77777777" w:rsidR="00113DD0" w:rsidRPr="004067F9" w:rsidRDefault="00113DD0" w:rsidP="00113DD0">
      <w:pPr>
        <w:tabs>
          <w:tab w:val="left" w:pos="851"/>
        </w:tabs>
        <w:rPr>
          <w:rFonts w:ascii="Marianne" w:hAnsi="Marianne" w:cs="Arial"/>
        </w:rPr>
      </w:pPr>
    </w:p>
    <w:p w14:paraId="096B86AD" w14:textId="77777777" w:rsidR="00113DD0" w:rsidRPr="004067F9" w:rsidRDefault="00113DD0" w:rsidP="00113DD0">
      <w:pPr>
        <w:tabs>
          <w:tab w:val="left" w:pos="851"/>
        </w:tabs>
        <w:ind w:left="1701" w:hanging="850"/>
        <w:jc w:val="both"/>
        <w:rPr>
          <w:rFonts w:ascii="Marianne" w:hAnsi="Marianne" w:cs="Arial"/>
          <w:iCs/>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rPr>
        <w:tab/>
      </w:r>
      <w:r w:rsidRPr="004067F9">
        <w:rPr>
          <w:rFonts w:ascii="Marianne" w:hAnsi="Marianne" w:cs="Arial"/>
        </w:rPr>
        <w:t>pour signer, en leur nom et pour leur compte, les modifications ultérieures du marché public ou de l’accord-cadre ;</w:t>
      </w:r>
    </w:p>
    <w:p w14:paraId="7D1A5703" w14:textId="77777777" w:rsidR="00113DD0" w:rsidRPr="004067F9" w:rsidRDefault="00113DD0" w:rsidP="00113DD0">
      <w:pPr>
        <w:tabs>
          <w:tab w:val="left" w:pos="851"/>
        </w:tabs>
        <w:rPr>
          <w:rFonts w:ascii="Marianne" w:hAnsi="Marianne" w:cs="Arial"/>
        </w:rPr>
      </w:pPr>
      <w:r w:rsidRPr="004067F9">
        <w:rPr>
          <w:rFonts w:ascii="Marianne" w:hAnsi="Marianne" w:cs="Arial"/>
          <w:i/>
        </w:rPr>
        <w:tab/>
      </w:r>
      <w:r w:rsidRPr="004067F9">
        <w:rPr>
          <w:rFonts w:ascii="Marianne" w:hAnsi="Marianne" w:cs="Arial"/>
          <w:i/>
        </w:rPr>
        <w:tab/>
      </w:r>
      <w:r w:rsidRPr="004067F9">
        <w:rPr>
          <w:rFonts w:ascii="Marianne" w:hAnsi="Marianne" w:cs="Arial"/>
          <w:i/>
        </w:rPr>
        <w:tab/>
        <w:t>(joindre les pouvoirs en annexe du présent document.)</w:t>
      </w:r>
    </w:p>
    <w:p w14:paraId="768908D2" w14:textId="77777777" w:rsidR="00113DD0" w:rsidRPr="004067F9" w:rsidRDefault="00113DD0" w:rsidP="00113DD0">
      <w:pPr>
        <w:tabs>
          <w:tab w:val="left" w:pos="851"/>
        </w:tabs>
        <w:rPr>
          <w:rFonts w:ascii="Marianne" w:hAnsi="Marianne" w:cs="Arial"/>
          <w:iCs/>
        </w:rPr>
      </w:pPr>
    </w:p>
    <w:p w14:paraId="02244E83" w14:textId="77777777" w:rsidR="00113DD0" w:rsidRPr="004067F9" w:rsidRDefault="00113DD0" w:rsidP="00113DD0">
      <w:pPr>
        <w:tabs>
          <w:tab w:val="left" w:pos="851"/>
        </w:tabs>
        <w:ind w:left="1134" w:hanging="850"/>
        <w:rPr>
          <w:rFonts w:ascii="Marianne" w:hAnsi="Marianne" w:cs="Arial"/>
        </w:rPr>
      </w:pPr>
      <w:r w:rsidRPr="004067F9">
        <w:rPr>
          <w:rFonts w:ascii="Marianne" w:hAnsi="Marianne"/>
        </w:rPr>
        <w:tab/>
      </w: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cs="Arial"/>
          <w:i/>
          <w:iCs/>
        </w:rPr>
        <w:t xml:space="preserve"> </w:t>
      </w:r>
      <w:r w:rsidRPr="004067F9">
        <w:rPr>
          <w:rFonts w:ascii="Marianne" w:hAnsi="Marianne" w:cs="Arial"/>
        </w:rPr>
        <w:tab/>
        <w:t>ont donné mandat au mandataire dans les conditions définies par les pouvoirs joints en annexe.</w:t>
      </w:r>
    </w:p>
    <w:p w14:paraId="45E4B28F" w14:textId="77777777" w:rsidR="00113DD0" w:rsidRPr="004067F9" w:rsidRDefault="00113DD0" w:rsidP="00113DD0">
      <w:pPr>
        <w:tabs>
          <w:tab w:val="left" w:pos="851"/>
        </w:tabs>
        <w:ind w:left="1134" w:hanging="850"/>
        <w:rPr>
          <w:rFonts w:ascii="Marianne" w:hAnsi="Marianne" w:cs="Arial"/>
          <w:i/>
        </w:rPr>
      </w:pPr>
    </w:p>
    <w:p w14:paraId="71A2EFEA" w14:textId="77777777" w:rsidR="00113DD0" w:rsidRPr="004067F9" w:rsidRDefault="00113DD0" w:rsidP="00113DD0">
      <w:pPr>
        <w:tabs>
          <w:tab w:val="left" w:pos="851"/>
        </w:tabs>
        <w:rPr>
          <w:rFonts w:ascii="Marianne" w:hAnsi="Marianne" w:cs="Arial"/>
          <w:i/>
        </w:rPr>
      </w:pPr>
    </w:p>
    <w:p w14:paraId="12DADE4B" w14:textId="77777777" w:rsidR="00113DD0" w:rsidRPr="004067F9" w:rsidRDefault="00113DD0" w:rsidP="00113DD0">
      <w:pPr>
        <w:tabs>
          <w:tab w:val="left" w:pos="851"/>
        </w:tabs>
        <w:rPr>
          <w:rFonts w:ascii="Marianne" w:hAnsi="Marianne" w:cs="Arial"/>
          <w:i/>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rPr>
        <w:t xml:space="preserve"> </w:t>
      </w:r>
      <w:r w:rsidRPr="004067F9">
        <w:rPr>
          <w:rFonts w:ascii="Marianne" w:hAnsi="Marianne" w:cs="Arial"/>
        </w:rPr>
        <w:t>Les membres du groupement, qui signent le présent acte d’engagement :</w:t>
      </w:r>
    </w:p>
    <w:p w14:paraId="718EA781" w14:textId="77777777" w:rsidR="00113DD0" w:rsidRPr="004067F9" w:rsidRDefault="00113DD0" w:rsidP="00113DD0">
      <w:pPr>
        <w:tabs>
          <w:tab w:val="left" w:pos="851"/>
        </w:tabs>
        <w:rPr>
          <w:rFonts w:ascii="Marianne" w:hAnsi="Marianne" w:cs="Arial"/>
        </w:rPr>
      </w:pPr>
      <w:r w:rsidRPr="004067F9">
        <w:rPr>
          <w:rFonts w:ascii="Marianne" w:hAnsi="Marianne" w:cs="Arial"/>
          <w:i/>
        </w:rPr>
        <w:lastRenderedPageBreak/>
        <w:t>(Cocher la case correspondante.)</w:t>
      </w:r>
    </w:p>
    <w:p w14:paraId="08BCEBEA" w14:textId="77777777" w:rsidR="00113DD0" w:rsidRPr="004067F9" w:rsidRDefault="00113DD0" w:rsidP="00113DD0">
      <w:pPr>
        <w:tabs>
          <w:tab w:val="left" w:pos="851"/>
        </w:tabs>
        <w:rPr>
          <w:rFonts w:ascii="Marianne" w:hAnsi="Marianne" w:cs="Arial"/>
        </w:rPr>
      </w:pPr>
    </w:p>
    <w:p w14:paraId="52B320C9" w14:textId="77777777" w:rsidR="00113DD0" w:rsidRPr="004067F9" w:rsidRDefault="00113DD0" w:rsidP="00113DD0">
      <w:pPr>
        <w:tabs>
          <w:tab w:val="left" w:pos="851"/>
        </w:tabs>
        <w:ind w:left="1701" w:hanging="850"/>
        <w:jc w:val="both"/>
        <w:rPr>
          <w:rFonts w:ascii="Marianne" w:hAnsi="Marianne" w:cs="Arial"/>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rPr>
        <w:tab/>
      </w:r>
      <w:r w:rsidRPr="004067F9">
        <w:rPr>
          <w:rFonts w:ascii="Marianne" w:hAnsi="Marianne" w:cs="Arial"/>
        </w:rPr>
        <w:t>donnent mandat au mandataire, qui l’accepte, pour les représenter vis-à-vis de l’acheteur et pour coordonner l’ensemble des prestations ;</w:t>
      </w:r>
    </w:p>
    <w:p w14:paraId="3CFDA260" w14:textId="77777777" w:rsidR="00113DD0" w:rsidRPr="004067F9" w:rsidRDefault="00113DD0" w:rsidP="00113DD0">
      <w:pPr>
        <w:tabs>
          <w:tab w:val="left" w:pos="851"/>
        </w:tabs>
        <w:ind w:left="1701" w:hanging="850"/>
        <w:jc w:val="both"/>
        <w:rPr>
          <w:rFonts w:ascii="Marianne" w:hAnsi="Marianne"/>
        </w:rPr>
      </w:pPr>
    </w:p>
    <w:p w14:paraId="694B112B" w14:textId="77777777" w:rsidR="00113DD0" w:rsidRPr="004067F9" w:rsidRDefault="00113DD0" w:rsidP="00113DD0">
      <w:pPr>
        <w:tabs>
          <w:tab w:val="left" w:pos="851"/>
        </w:tabs>
        <w:ind w:left="1701" w:hanging="850"/>
        <w:jc w:val="both"/>
        <w:rPr>
          <w:rFonts w:ascii="Marianne" w:hAnsi="Marianne" w:cs="Arial"/>
          <w:iCs/>
        </w:rPr>
      </w:pP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cs="Arial"/>
        </w:rPr>
        <w:tab/>
        <w:t>donnent mandat au mandataire, qui l’accepte, pour signer, en leur nom et pour leur compte, les modifications ultérieures du marché ou de l’accord-cadre ;</w:t>
      </w:r>
    </w:p>
    <w:p w14:paraId="7FDE85B8" w14:textId="77777777" w:rsidR="00113DD0" w:rsidRPr="009568DE" w:rsidRDefault="00113DD0" w:rsidP="00AE704B">
      <w:pPr>
        <w:tabs>
          <w:tab w:val="left" w:pos="851"/>
        </w:tabs>
        <w:jc w:val="center"/>
        <w:rPr>
          <w:rFonts w:ascii="Marianne" w:hAnsi="Marianne" w:cs="Arial"/>
          <w:iCs/>
          <w:color w:val="FF0000"/>
        </w:rPr>
      </w:pPr>
    </w:p>
    <w:p w14:paraId="16BCE1A7" w14:textId="77777777" w:rsidR="00113DD0" w:rsidRPr="004067F9" w:rsidRDefault="00113DD0" w:rsidP="00113DD0">
      <w:pPr>
        <w:tabs>
          <w:tab w:val="left" w:pos="851"/>
        </w:tabs>
        <w:ind w:left="1134" w:hanging="850"/>
        <w:rPr>
          <w:rFonts w:ascii="Marianne" w:hAnsi="Marianne" w:cs="Arial"/>
          <w:i/>
        </w:rPr>
      </w:pPr>
      <w:r w:rsidRPr="004067F9">
        <w:rPr>
          <w:rFonts w:ascii="Marianne" w:hAnsi="Marianne"/>
        </w:rPr>
        <w:tab/>
      </w:r>
      <w:r w:rsidRPr="004067F9">
        <w:rPr>
          <w:rFonts w:ascii="Marianne" w:hAnsi="Marianne"/>
        </w:rPr>
        <w:fldChar w:fldCharType="begin">
          <w:ffData>
            <w:name w:val=""/>
            <w:enabled/>
            <w:calcOnExit w:val="0"/>
            <w:checkBox>
              <w:size w:val="20"/>
              <w:default w:val="0"/>
            </w:checkBox>
          </w:ffData>
        </w:fldChar>
      </w:r>
      <w:r w:rsidRPr="004067F9">
        <w:rPr>
          <w:rFonts w:ascii="Marianne" w:hAnsi="Marianne"/>
        </w:rPr>
        <w:instrText xml:space="preserve"> FORMCHECKBOX </w:instrText>
      </w:r>
      <w:r w:rsidR="009A03EC">
        <w:rPr>
          <w:rFonts w:ascii="Marianne" w:hAnsi="Marianne"/>
        </w:rPr>
      </w:r>
      <w:r w:rsidR="009A03EC">
        <w:rPr>
          <w:rFonts w:ascii="Marianne" w:hAnsi="Marianne"/>
        </w:rPr>
        <w:fldChar w:fldCharType="separate"/>
      </w:r>
      <w:r w:rsidRPr="004067F9">
        <w:rPr>
          <w:rFonts w:ascii="Marianne" w:hAnsi="Marianne"/>
        </w:rPr>
        <w:fldChar w:fldCharType="end"/>
      </w:r>
      <w:r w:rsidRPr="004067F9">
        <w:rPr>
          <w:rFonts w:ascii="Marianne" w:hAnsi="Marianne" w:cs="Arial"/>
          <w:i/>
          <w:iCs/>
        </w:rPr>
        <w:t xml:space="preserve"> </w:t>
      </w:r>
      <w:r w:rsidRPr="004067F9">
        <w:rPr>
          <w:rFonts w:ascii="Marianne" w:hAnsi="Marianne" w:cs="Arial"/>
        </w:rPr>
        <w:tab/>
        <w:t>donnent mandat au mandataire dans les conditions définies ci-dessous :</w:t>
      </w:r>
    </w:p>
    <w:p w14:paraId="6729763E" w14:textId="77777777" w:rsidR="00113DD0" w:rsidRPr="004067F9" w:rsidRDefault="00113DD0" w:rsidP="00113DD0">
      <w:pPr>
        <w:tabs>
          <w:tab w:val="left" w:pos="851"/>
        </w:tabs>
        <w:ind w:left="1134" w:hanging="850"/>
        <w:rPr>
          <w:rFonts w:ascii="Marianne" w:hAnsi="Marianne" w:cs="Arial"/>
        </w:rPr>
      </w:pPr>
      <w:r w:rsidRPr="004067F9">
        <w:rPr>
          <w:rFonts w:ascii="Marianne" w:hAnsi="Marianne" w:cs="Arial"/>
          <w:i/>
        </w:rPr>
        <w:tab/>
      </w:r>
      <w:r w:rsidRPr="004067F9">
        <w:rPr>
          <w:rFonts w:ascii="Marianne" w:hAnsi="Marianne" w:cs="Arial"/>
          <w:i/>
        </w:rPr>
        <w:tab/>
      </w:r>
      <w:r w:rsidRPr="004067F9">
        <w:rPr>
          <w:rFonts w:ascii="Marianne" w:hAnsi="Marianne" w:cs="Arial"/>
          <w:i/>
        </w:rPr>
        <w:tab/>
        <w:t>(Donner des précisions sur l’étendue du mandat.)</w:t>
      </w:r>
    </w:p>
    <w:p w14:paraId="3CAA19AA" w14:textId="77777777" w:rsidR="00113DD0" w:rsidRPr="004067F9" w:rsidRDefault="00113DD0" w:rsidP="00113DD0">
      <w:pPr>
        <w:tabs>
          <w:tab w:val="left" w:pos="851"/>
        </w:tabs>
        <w:rPr>
          <w:rFonts w:ascii="Marianne" w:hAnsi="Marianne" w:cs="Arial"/>
        </w:rPr>
      </w:pPr>
    </w:p>
    <w:p w14:paraId="64A7733C" w14:textId="77777777" w:rsidR="00113DD0" w:rsidRPr="004067F9" w:rsidRDefault="00113DD0">
      <w:pPr>
        <w:rPr>
          <w:rFonts w:ascii="Marianne" w:hAnsi="Marianne" w:cs="Arial"/>
        </w:rPr>
      </w:pPr>
    </w:p>
    <w:p w14:paraId="06FCB4E5" w14:textId="77777777" w:rsidR="00113DD0" w:rsidRPr="004067F9"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4067F9" w:rsidRPr="004067F9" w14:paraId="0E282520"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27B45E7B"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Nom, prénom et qualité</w:t>
            </w:r>
          </w:p>
          <w:p w14:paraId="4D994B61"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EDB902"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F435E" w14:textId="77777777" w:rsidR="00113DD0" w:rsidRPr="004067F9" w:rsidRDefault="00113DD0" w:rsidP="0093569D">
            <w:pPr>
              <w:tabs>
                <w:tab w:val="left" w:pos="851"/>
              </w:tabs>
              <w:jc w:val="center"/>
              <w:rPr>
                <w:rFonts w:ascii="Marianne" w:hAnsi="Marianne" w:cs="Arial"/>
                <w:b/>
                <w:bCs/>
              </w:rPr>
            </w:pPr>
            <w:r w:rsidRPr="004067F9">
              <w:rPr>
                <w:rFonts w:ascii="Marianne" w:hAnsi="Marianne" w:cs="Arial"/>
                <w:b/>
                <w:bCs/>
              </w:rPr>
              <w:t>Signature</w:t>
            </w:r>
          </w:p>
        </w:tc>
      </w:tr>
      <w:tr w:rsidR="004067F9" w:rsidRPr="004067F9" w14:paraId="45E9CB76" w14:textId="77777777" w:rsidTr="0093569D">
        <w:trPr>
          <w:trHeight w:val="1021"/>
        </w:trPr>
        <w:tc>
          <w:tcPr>
            <w:tcW w:w="4644" w:type="dxa"/>
            <w:tcBorders>
              <w:top w:val="single" w:sz="4" w:space="0" w:color="000000"/>
              <w:left w:val="single" w:sz="4" w:space="0" w:color="000000"/>
            </w:tcBorders>
            <w:shd w:val="clear" w:color="auto" w:fill="CCFFFF"/>
          </w:tcPr>
          <w:p w14:paraId="3524E40A" w14:textId="77777777" w:rsidR="00113DD0" w:rsidRPr="004067F9"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34D1BF0" w14:textId="77777777" w:rsidR="00113DD0" w:rsidRPr="004067F9"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035AAE5" w14:textId="77777777" w:rsidR="00113DD0" w:rsidRPr="004067F9" w:rsidRDefault="00113DD0" w:rsidP="0093569D">
            <w:pPr>
              <w:tabs>
                <w:tab w:val="left" w:pos="851"/>
              </w:tabs>
              <w:snapToGrid w:val="0"/>
              <w:jc w:val="both"/>
              <w:rPr>
                <w:rFonts w:ascii="Marianne" w:hAnsi="Marianne" w:cs="Arial"/>
                <w:b/>
                <w:bCs/>
              </w:rPr>
            </w:pPr>
          </w:p>
        </w:tc>
      </w:tr>
      <w:tr w:rsidR="004067F9" w:rsidRPr="004067F9" w14:paraId="1E3424EC" w14:textId="77777777" w:rsidTr="0093569D">
        <w:trPr>
          <w:trHeight w:val="1021"/>
        </w:trPr>
        <w:tc>
          <w:tcPr>
            <w:tcW w:w="4644" w:type="dxa"/>
            <w:tcBorders>
              <w:left w:val="single" w:sz="4" w:space="0" w:color="000000"/>
            </w:tcBorders>
            <w:shd w:val="clear" w:color="auto" w:fill="auto"/>
          </w:tcPr>
          <w:p w14:paraId="352F5784" w14:textId="77777777" w:rsidR="00113DD0" w:rsidRPr="004067F9"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743D4123" w14:textId="77777777" w:rsidR="00113DD0" w:rsidRPr="004067F9"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6CF8C1EA" w14:textId="77777777" w:rsidR="00113DD0" w:rsidRPr="004067F9" w:rsidRDefault="00113DD0" w:rsidP="0093569D">
            <w:pPr>
              <w:tabs>
                <w:tab w:val="left" w:pos="851"/>
              </w:tabs>
              <w:snapToGrid w:val="0"/>
              <w:jc w:val="both"/>
              <w:rPr>
                <w:rFonts w:ascii="Marianne" w:hAnsi="Marianne" w:cs="Arial"/>
                <w:b/>
                <w:bCs/>
              </w:rPr>
            </w:pPr>
          </w:p>
        </w:tc>
      </w:tr>
      <w:tr w:rsidR="004067F9" w:rsidRPr="004067F9" w14:paraId="6AAE0960" w14:textId="77777777" w:rsidTr="0093569D">
        <w:trPr>
          <w:trHeight w:val="1021"/>
        </w:trPr>
        <w:tc>
          <w:tcPr>
            <w:tcW w:w="4644" w:type="dxa"/>
            <w:tcBorders>
              <w:left w:val="single" w:sz="4" w:space="0" w:color="000000"/>
              <w:bottom w:val="single" w:sz="4" w:space="0" w:color="000000"/>
            </w:tcBorders>
            <w:shd w:val="clear" w:color="auto" w:fill="CCFFFF"/>
          </w:tcPr>
          <w:p w14:paraId="4DC0CFE4" w14:textId="77777777" w:rsidR="00113DD0" w:rsidRPr="004067F9"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78F430B2" w14:textId="77777777" w:rsidR="00113DD0" w:rsidRPr="004067F9"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4AFD18D2" w14:textId="77777777" w:rsidR="00113DD0" w:rsidRPr="004067F9" w:rsidRDefault="00113DD0" w:rsidP="0093569D">
            <w:pPr>
              <w:tabs>
                <w:tab w:val="left" w:pos="851"/>
              </w:tabs>
              <w:snapToGrid w:val="0"/>
              <w:jc w:val="both"/>
              <w:rPr>
                <w:rFonts w:ascii="Marianne" w:hAnsi="Marianne" w:cs="Arial"/>
                <w:b/>
                <w:bCs/>
              </w:rPr>
            </w:pPr>
          </w:p>
        </w:tc>
      </w:tr>
    </w:tbl>
    <w:p w14:paraId="31AAA6F4" w14:textId="77777777" w:rsidR="00113DD0" w:rsidRPr="004067F9" w:rsidRDefault="00113DD0" w:rsidP="00113DD0">
      <w:pPr>
        <w:tabs>
          <w:tab w:val="left" w:pos="851"/>
        </w:tabs>
        <w:jc w:val="both"/>
        <w:rPr>
          <w:rFonts w:ascii="Marianne" w:hAnsi="Marianne" w:cs="Arial"/>
        </w:rPr>
      </w:pPr>
      <w:r w:rsidRPr="004067F9">
        <w:rPr>
          <w:rFonts w:ascii="Marianne" w:hAnsi="Marianne" w:cs="Arial"/>
        </w:rPr>
        <w:t>(*) Le signataire doit avoir le pouvoir d’engager la personne qu’il représente.</w:t>
      </w:r>
    </w:p>
    <w:p w14:paraId="7AD3BAE0" w14:textId="77777777" w:rsidR="00113DD0" w:rsidRPr="004067F9" w:rsidRDefault="00113DD0" w:rsidP="00113DD0">
      <w:pPr>
        <w:tabs>
          <w:tab w:val="left" w:pos="851"/>
        </w:tabs>
        <w:rPr>
          <w:rFonts w:ascii="Marianne" w:hAnsi="Marianne" w:cs="Arial"/>
        </w:rPr>
      </w:pPr>
    </w:p>
    <w:p w14:paraId="7C24AFEF" w14:textId="77777777" w:rsidR="005769EF" w:rsidRPr="004067F9" w:rsidRDefault="0027580C">
      <w:pPr>
        <w:rPr>
          <w:rFonts w:ascii="Marianne" w:hAnsi="Marianne" w:cs="Arial"/>
          <w:b/>
          <w:bCs/>
          <w:u w:val="single"/>
        </w:rPr>
      </w:pPr>
      <w:r w:rsidRPr="004067F9">
        <w:rPr>
          <w:rFonts w:ascii="Marianne" w:hAnsi="Marianne" w:cs="Arial"/>
          <w:b/>
          <w:bCs/>
          <w:u w:val="single"/>
        </w:rPr>
        <w:t>D - Identification du pouvoir adjudicateur</w:t>
      </w:r>
    </w:p>
    <w:p w14:paraId="267E67DA" w14:textId="77777777" w:rsidR="0027580C" w:rsidRPr="004067F9" w:rsidRDefault="0027580C">
      <w:pPr>
        <w:rPr>
          <w:rFonts w:ascii="Marianne" w:hAnsi="Marianne" w:cs="Arial"/>
        </w:rPr>
      </w:pPr>
    </w:p>
    <w:p w14:paraId="5A62CBC5" w14:textId="77777777" w:rsidR="005769EF" w:rsidRPr="004067F9" w:rsidRDefault="005769EF">
      <w:pPr>
        <w:pStyle w:val="Titre1"/>
        <w:tabs>
          <w:tab w:val="left" w:pos="567"/>
        </w:tabs>
        <w:ind w:left="0"/>
        <w:jc w:val="both"/>
        <w:rPr>
          <w:rFonts w:ascii="Marianne" w:hAnsi="Marianne" w:cs="Arial"/>
          <w:b w:val="0"/>
          <w:bCs w:val="0"/>
        </w:rPr>
      </w:pPr>
      <w:r w:rsidRPr="004067F9">
        <w:rPr>
          <w:rFonts w:ascii="Marianne" w:hAnsi="Marianne" w:cs="Arial"/>
          <w:spacing w:val="-10"/>
          <w:position w:val="-2"/>
        </w:rPr>
        <w:sym w:font="Wingdings" w:char="F06E"/>
      </w:r>
      <w:r w:rsidRPr="004067F9">
        <w:rPr>
          <w:rFonts w:ascii="Marianne" w:hAnsi="Marianne" w:cs="Arial"/>
          <w:spacing w:val="-10"/>
          <w:position w:val="-2"/>
        </w:rPr>
        <w:t xml:space="preserve">  </w:t>
      </w:r>
      <w:r w:rsidRPr="004067F9">
        <w:rPr>
          <w:rFonts w:ascii="Marianne" w:hAnsi="Marianne" w:cs="Arial"/>
          <w:b w:val="0"/>
          <w:bCs w:val="0"/>
        </w:rPr>
        <w:t>Désignation du pouvoir adjudicateur</w:t>
      </w:r>
      <w:r w:rsidR="00637B07" w:rsidRPr="004067F9">
        <w:rPr>
          <w:rFonts w:ascii="Marianne" w:hAnsi="Marianne" w:cs="Arial"/>
          <w:b w:val="0"/>
          <w:bCs w:val="0"/>
        </w:rPr>
        <w:t xml:space="preserve"> </w:t>
      </w:r>
      <w:r w:rsidRPr="004067F9">
        <w:rPr>
          <w:rFonts w:ascii="Marianne" w:hAnsi="Marianne" w:cs="Arial"/>
          <w:b w:val="0"/>
          <w:bCs w:val="0"/>
        </w:rPr>
        <w:t>:</w:t>
      </w:r>
    </w:p>
    <w:p w14:paraId="1B30198A" w14:textId="77777777" w:rsidR="005769EF" w:rsidRPr="004067F9" w:rsidRDefault="005769EF">
      <w:pPr>
        <w:pStyle w:val="Titre1"/>
        <w:ind w:left="0"/>
        <w:jc w:val="both"/>
        <w:rPr>
          <w:rFonts w:ascii="Marianne" w:hAnsi="Marianne" w:cs="Arial"/>
        </w:rPr>
      </w:pPr>
    </w:p>
    <w:p w14:paraId="1F5075DD" w14:textId="77777777" w:rsidR="00DD3726" w:rsidRPr="004067F9" w:rsidRDefault="00540D13" w:rsidP="00DD3726">
      <w:pPr>
        <w:jc w:val="both"/>
        <w:rPr>
          <w:rFonts w:ascii="Marianne" w:hAnsi="Marianne" w:cs="Arial"/>
          <w:b/>
        </w:rPr>
      </w:pPr>
      <w:r w:rsidRPr="004067F9">
        <w:rPr>
          <w:rFonts w:ascii="Marianne" w:hAnsi="Marianne" w:cs="Arial"/>
          <w:b/>
        </w:rPr>
        <w:t>Agence pour l’Enseignement Français à l’Etranger</w:t>
      </w:r>
    </w:p>
    <w:p w14:paraId="1E6DEC89" w14:textId="77777777" w:rsidR="00F44F3D" w:rsidRPr="003B00BF" w:rsidRDefault="00F44F3D" w:rsidP="00F44F3D">
      <w:pPr>
        <w:rPr>
          <w:rFonts w:ascii="Marianne" w:hAnsi="Marianne"/>
        </w:rPr>
      </w:pPr>
      <w:r w:rsidRPr="003B00BF">
        <w:rPr>
          <w:rFonts w:ascii="Marianne" w:hAnsi="Marianne"/>
        </w:rPr>
        <w:t xml:space="preserve">4, passage Colisée </w:t>
      </w:r>
      <w:r>
        <w:rPr>
          <w:rFonts w:ascii="Marianne" w:hAnsi="Marianne"/>
        </w:rPr>
        <w:t xml:space="preserve">6 </w:t>
      </w:r>
      <w:r w:rsidRPr="003B00BF">
        <w:rPr>
          <w:rFonts w:ascii="Marianne" w:hAnsi="Marianne"/>
        </w:rPr>
        <w:t>93400 Saint-Ouen-sur-Seine</w:t>
      </w:r>
    </w:p>
    <w:p w14:paraId="7A17F8BE" w14:textId="77777777" w:rsidR="00F44F3D" w:rsidRPr="003B00BF" w:rsidRDefault="00F44F3D" w:rsidP="00F44F3D">
      <w:pPr>
        <w:rPr>
          <w:rFonts w:ascii="Marianne" w:hAnsi="Marianne" w:cs="Times New Roman"/>
          <w:bCs/>
        </w:rPr>
      </w:pPr>
      <w:r w:rsidRPr="003B00BF">
        <w:rPr>
          <w:rFonts w:ascii="Marianne" w:hAnsi="Marianne" w:cs="Times New Roman"/>
          <w:bCs/>
        </w:rPr>
        <w:t>1, allée Baco - BP 21509 - 44015 Nantes Cedex 1</w:t>
      </w:r>
    </w:p>
    <w:p w14:paraId="41024AB2" w14:textId="77777777" w:rsidR="005769EF" w:rsidRPr="004067F9" w:rsidRDefault="005769EF">
      <w:pPr>
        <w:pStyle w:val="En-tte"/>
        <w:tabs>
          <w:tab w:val="clear" w:pos="4536"/>
          <w:tab w:val="clear" w:pos="9072"/>
        </w:tabs>
        <w:jc w:val="both"/>
        <w:rPr>
          <w:rFonts w:ascii="Marianne" w:hAnsi="Marianne" w:cs="Arial"/>
        </w:rPr>
      </w:pPr>
    </w:p>
    <w:p w14:paraId="3ECD741B" w14:textId="77777777" w:rsidR="001641AC" w:rsidRDefault="001641AC" w:rsidP="001641AC">
      <w:pPr>
        <w:jc w:val="both"/>
        <w:rPr>
          <w:rFonts w:ascii="Marianne" w:eastAsia="Calibri" w:hAnsi="Marianne" w:cs="Times New Roman"/>
        </w:rPr>
      </w:pPr>
      <w:r w:rsidRPr="006053B7">
        <w:rPr>
          <w:rFonts w:ascii="Marianne" w:hAnsi="Marianne" w:cs="Times New Roman"/>
          <w:bCs/>
        </w:rPr>
        <w:t>Mme Claudia SCHERER-EFFOSSE, Directrice générale</w:t>
      </w:r>
      <w:r w:rsidRPr="006053B7">
        <w:rPr>
          <w:rFonts w:ascii="Marianne" w:eastAsia="Calibri" w:hAnsi="Marianne" w:cs="Times New Roman"/>
        </w:rPr>
        <w:t xml:space="preserve"> de l’AEFE.</w:t>
      </w:r>
      <w:r>
        <w:rPr>
          <w:rFonts w:ascii="Marianne" w:eastAsia="Calibri" w:hAnsi="Marianne" w:cs="Times New Roman"/>
        </w:rPr>
        <w:t xml:space="preserve"> </w:t>
      </w:r>
    </w:p>
    <w:p w14:paraId="6AEC0680" w14:textId="77777777" w:rsidR="001641AC" w:rsidRPr="001F5A5B" w:rsidRDefault="001641AC" w:rsidP="001641AC">
      <w:pPr>
        <w:jc w:val="both"/>
        <w:rPr>
          <w:rFonts w:ascii="Marianne" w:hAnsi="Marianne" w:cs="Arial"/>
        </w:rPr>
      </w:pPr>
    </w:p>
    <w:p w14:paraId="7BC23C68" w14:textId="77777777" w:rsidR="001641AC" w:rsidRPr="00492275" w:rsidRDefault="001641AC" w:rsidP="001641AC">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Désignation et téléphone de la personne habilitée à donner les renseignements prévus à l’article R.2191-56 du CCP :</w:t>
      </w:r>
    </w:p>
    <w:p w14:paraId="65944ECD" w14:textId="77777777" w:rsidR="001641AC" w:rsidRPr="00924996" w:rsidRDefault="001641AC" w:rsidP="001641AC">
      <w:pPr>
        <w:pStyle w:val="fcase2metab"/>
        <w:rPr>
          <w:rFonts w:ascii="Marianne" w:hAnsi="Marianne" w:cs="Arial"/>
        </w:rPr>
      </w:pPr>
      <w:r>
        <w:rPr>
          <w:rFonts w:ascii="Marianne" w:hAnsi="Marianne" w:cs="Arial"/>
        </w:rPr>
        <w:t>Mme Caroline ARNAUD</w:t>
      </w:r>
      <w:r>
        <w:rPr>
          <w:rFonts w:ascii="Marianne" w:hAnsi="Marianne"/>
        </w:rPr>
        <w:t>,</w:t>
      </w:r>
      <w:r w:rsidRPr="00924996">
        <w:rPr>
          <w:rFonts w:ascii="Marianne" w:hAnsi="Marianne"/>
        </w:rPr>
        <w:t xml:space="preserve"> en tant qu’agent comptable </w:t>
      </w:r>
      <w:r w:rsidRPr="00924996">
        <w:rPr>
          <w:rFonts w:ascii="Marianne" w:hAnsi="Marianne" w:cs="Arial"/>
        </w:rPr>
        <w:t>de l'Agence</w:t>
      </w:r>
      <w:r>
        <w:rPr>
          <w:rFonts w:ascii="Marianne" w:hAnsi="Marianne" w:cs="Arial"/>
        </w:rPr>
        <w:t>.</w:t>
      </w:r>
    </w:p>
    <w:p w14:paraId="059FF368" w14:textId="77777777" w:rsidR="001641AC" w:rsidRPr="00924996" w:rsidRDefault="001641AC" w:rsidP="001641AC">
      <w:pPr>
        <w:pStyle w:val="fcase2metab"/>
        <w:rPr>
          <w:rFonts w:ascii="Marianne" w:hAnsi="Marianne" w:cs="Arial"/>
        </w:rPr>
      </w:pPr>
      <w:r w:rsidRPr="00924996">
        <w:rPr>
          <w:rFonts w:ascii="Marianne" w:hAnsi="Marianne" w:cs="Arial"/>
        </w:rPr>
        <w:t xml:space="preserve">Tél. : </w:t>
      </w:r>
      <w:hyperlink r:id="rId10" w:tooltip="Appeler le + 33 (0)679007268" w:history="1">
        <w:r>
          <w:rPr>
            <w:rStyle w:val="Lienhypertexte"/>
            <w:rFonts w:ascii="Marianne" w:hAnsi="Marianne"/>
            <w:color w:val="auto"/>
            <w:u w:val="none"/>
          </w:rPr>
          <w:t>+33</w:t>
        </w:r>
      </w:hyperlink>
      <w:r>
        <w:rPr>
          <w:rStyle w:val="Lienhypertexte"/>
          <w:rFonts w:ascii="Marianne" w:hAnsi="Marianne"/>
          <w:color w:val="auto"/>
          <w:u w:val="none"/>
        </w:rPr>
        <w:t xml:space="preserve"> 2 51 77 28 59</w:t>
      </w:r>
    </w:p>
    <w:p w14:paraId="64498398" w14:textId="77777777" w:rsidR="001641AC" w:rsidRPr="001F5A5B" w:rsidRDefault="001641AC" w:rsidP="001641AC">
      <w:pPr>
        <w:pStyle w:val="fcase2metab"/>
        <w:rPr>
          <w:rFonts w:ascii="Marianne" w:hAnsi="Marianne" w:cs="Arial"/>
        </w:rPr>
      </w:pPr>
    </w:p>
    <w:p w14:paraId="734A3B80" w14:textId="77777777" w:rsidR="001641AC" w:rsidRPr="001F5A5B" w:rsidRDefault="001641AC" w:rsidP="001641AC">
      <w:pPr>
        <w:pStyle w:val="fcase2metab"/>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Désignation, adresse, téléphone du comptable assignataire :</w:t>
      </w:r>
    </w:p>
    <w:p w14:paraId="01D9A32D" w14:textId="77777777" w:rsidR="001641AC" w:rsidRPr="00924996" w:rsidRDefault="001641AC" w:rsidP="001641AC">
      <w:pPr>
        <w:pStyle w:val="fcase2metab"/>
        <w:rPr>
          <w:rFonts w:ascii="Marianne" w:hAnsi="Marianne" w:cs="Arial"/>
        </w:rPr>
      </w:pPr>
      <w:r>
        <w:rPr>
          <w:rFonts w:ascii="Marianne" w:hAnsi="Marianne" w:cs="Arial"/>
        </w:rPr>
        <w:t>Mme Caroline ARNAUD</w:t>
      </w:r>
      <w:r>
        <w:rPr>
          <w:rFonts w:ascii="Marianne" w:hAnsi="Marianne"/>
        </w:rPr>
        <w:t>,</w:t>
      </w:r>
      <w:r w:rsidRPr="00924996">
        <w:rPr>
          <w:rFonts w:ascii="Marianne" w:hAnsi="Marianne"/>
        </w:rPr>
        <w:t xml:space="preserve"> en tant qu’agent comptable </w:t>
      </w:r>
      <w:r w:rsidRPr="00924996">
        <w:rPr>
          <w:rFonts w:ascii="Marianne" w:hAnsi="Marianne" w:cs="Arial"/>
        </w:rPr>
        <w:t>de l'Agence</w:t>
      </w:r>
      <w:r>
        <w:rPr>
          <w:rFonts w:ascii="Marianne" w:hAnsi="Marianne" w:cs="Arial"/>
        </w:rPr>
        <w:t>.</w:t>
      </w:r>
    </w:p>
    <w:p w14:paraId="1555AAA0" w14:textId="77777777" w:rsidR="001641AC" w:rsidRDefault="001641AC" w:rsidP="001641AC">
      <w:pPr>
        <w:pStyle w:val="fcase2metab"/>
        <w:rPr>
          <w:rStyle w:val="Lienhypertexte"/>
          <w:rFonts w:ascii="Marianne" w:hAnsi="Marianne"/>
          <w:color w:val="auto"/>
          <w:u w:val="none"/>
        </w:rPr>
      </w:pPr>
      <w:r w:rsidRPr="00924996">
        <w:rPr>
          <w:rFonts w:ascii="Marianne" w:hAnsi="Marianne" w:cs="Arial"/>
        </w:rPr>
        <w:t xml:space="preserve">Tél. : </w:t>
      </w:r>
      <w:hyperlink r:id="rId11" w:tooltip="Appeler le + 33 (0)679007268" w:history="1">
        <w:r>
          <w:rPr>
            <w:rStyle w:val="Lienhypertexte"/>
            <w:rFonts w:ascii="Marianne" w:hAnsi="Marianne"/>
            <w:color w:val="auto"/>
            <w:u w:val="none"/>
          </w:rPr>
          <w:t>+33</w:t>
        </w:r>
      </w:hyperlink>
      <w:r>
        <w:rPr>
          <w:rStyle w:val="Lienhypertexte"/>
          <w:rFonts w:ascii="Marianne" w:hAnsi="Marianne"/>
          <w:color w:val="auto"/>
          <w:u w:val="none"/>
        </w:rPr>
        <w:t xml:space="preserve"> 2 51 77 28 59</w:t>
      </w:r>
    </w:p>
    <w:p w14:paraId="5D20EF6F" w14:textId="77777777" w:rsidR="00CF47D9" w:rsidRPr="009568DE" w:rsidRDefault="00CF47D9" w:rsidP="00C85FF7">
      <w:pPr>
        <w:pStyle w:val="fcase2metab"/>
        <w:rPr>
          <w:rFonts w:ascii="Marianne" w:hAnsi="Marianne" w:cs="Arial"/>
          <w:color w:val="FF0000"/>
        </w:rPr>
      </w:pPr>
    </w:p>
    <w:p w14:paraId="18DE2922" w14:textId="77777777" w:rsidR="005769EF" w:rsidRPr="004067F9" w:rsidRDefault="0027580C" w:rsidP="00865E57">
      <w:pPr>
        <w:rPr>
          <w:rFonts w:ascii="Marianne" w:hAnsi="Marianne" w:cs="Arial"/>
          <w:b/>
          <w:bCs/>
          <w:u w:val="single"/>
        </w:rPr>
      </w:pPr>
      <w:r w:rsidRPr="004067F9">
        <w:rPr>
          <w:rFonts w:ascii="Marianne" w:hAnsi="Marianne" w:cs="Arial"/>
          <w:b/>
          <w:bCs/>
          <w:u w:val="single"/>
        </w:rPr>
        <w:t>E - Décision du pouvoir adjudicateur</w:t>
      </w:r>
    </w:p>
    <w:p w14:paraId="1DDCCE0D" w14:textId="77777777" w:rsidR="005769EF" w:rsidRPr="004067F9" w:rsidRDefault="005769EF">
      <w:pPr>
        <w:tabs>
          <w:tab w:val="left" w:pos="3600"/>
        </w:tabs>
        <w:jc w:val="both"/>
        <w:rPr>
          <w:rFonts w:ascii="Marianne" w:hAnsi="Marianne" w:cs="Arial"/>
          <w:b/>
          <w:bCs/>
        </w:rPr>
      </w:pPr>
    </w:p>
    <w:p w14:paraId="3AD99440" w14:textId="77777777" w:rsidR="005769EF" w:rsidRPr="004067F9" w:rsidRDefault="006E4F6A">
      <w:pPr>
        <w:rPr>
          <w:rFonts w:ascii="Marianne" w:hAnsi="Marianne" w:cs="Arial"/>
          <w:b/>
          <w:bCs/>
        </w:rPr>
      </w:pPr>
      <w:r w:rsidRPr="004067F9">
        <w:rPr>
          <w:rFonts w:ascii="Marianne" w:hAnsi="Marianne" w:cs="Arial"/>
          <w:b/>
          <w:bCs/>
        </w:rPr>
        <w:t>La présente offre est acceptée</w:t>
      </w:r>
    </w:p>
    <w:p w14:paraId="0AA07ED3" w14:textId="77777777" w:rsidR="005769EF" w:rsidRPr="004067F9" w:rsidRDefault="005769EF">
      <w:pPr>
        <w:rPr>
          <w:rFonts w:ascii="Marianne" w:hAnsi="Marianne" w:cs="Arial"/>
          <w:b/>
          <w:bCs/>
        </w:rPr>
      </w:pPr>
    </w:p>
    <w:p w14:paraId="4A2E11AF" w14:textId="77777777" w:rsidR="005769EF" w:rsidRPr="004067F9" w:rsidRDefault="005769EF">
      <w:pPr>
        <w:rPr>
          <w:rFonts w:ascii="Marianne" w:hAnsi="Marianne" w:cs="Arial"/>
        </w:rPr>
      </w:pPr>
      <w:r w:rsidRPr="004067F9">
        <w:rPr>
          <w:rFonts w:ascii="Marianne" w:hAnsi="Marianne" w:cs="Arial"/>
        </w:rPr>
        <w:lastRenderedPageBreak/>
        <w:t>Elle est complétée par les annexes suivantes :</w:t>
      </w:r>
    </w:p>
    <w:p w14:paraId="646946C8" w14:textId="77777777" w:rsidR="005769EF" w:rsidRPr="004067F9" w:rsidRDefault="005769EF">
      <w:pPr>
        <w:rPr>
          <w:rFonts w:ascii="Marianne" w:hAnsi="Marianne" w:cs="Arial"/>
          <w:i/>
          <w:iCs/>
        </w:rPr>
      </w:pPr>
      <w:r w:rsidRPr="004067F9">
        <w:rPr>
          <w:rFonts w:ascii="Marianne" w:hAnsi="Marianne" w:cs="Arial"/>
          <w:i/>
          <w:iCs/>
        </w:rPr>
        <w:t>(Cocher la case correspondante.)</w:t>
      </w:r>
    </w:p>
    <w:p w14:paraId="35CD4930" w14:textId="77777777" w:rsidR="002D56EE" w:rsidRPr="004067F9" w:rsidRDefault="002D56EE" w:rsidP="002D56EE">
      <w:pPr>
        <w:autoSpaceDE w:val="0"/>
        <w:autoSpaceDN w:val="0"/>
        <w:adjustRightInd w:val="0"/>
        <w:jc w:val="both"/>
        <w:rPr>
          <w:rFonts w:ascii="Marianne" w:hAnsi="Marianne" w:cs="Times New Roman"/>
        </w:rPr>
      </w:pPr>
      <w:r w:rsidRPr="004067F9">
        <w:rPr>
          <w:rFonts w:ascii="Marianne" w:hAnsi="Marianne" w:cs="Arial"/>
        </w:rPr>
        <w:t xml:space="preserve">     </w:t>
      </w:r>
      <w:r w:rsidR="00893312" w:rsidRPr="004067F9">
        <w:rPr>
          <w:rFonts w:ascii="Marianne" w:hAnsi="Marianne" w:cs="Arial"/>
        </w:rPr>
        <w:fldChar w:fldCharType="begin">
          <w:ffData>
            <w:name w:val=""/>
            <w:enabled/>
            <w:calcOnExit w:val="0"/>
            <w:checkBox>
              <w:sizeAuto/>
              <w:default w:val="1"/>
            </w:checkBox>
          </w:ffData>
        </w:fldChar>
      </w:r>
      <w:r w:rsidR="00893312" w:rsidRPr="004067F9">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00893312" w:rsidRPr="004067F9">
        <w:rPr>
          <w:rFonts w:ascii="Marianne" w:hAnsi="Marianne" w:cs="Arial"/>
        </w:rPr>
        <w:fldChar w:fldCharType="end"/>
      </w:r>
      <w:r w:rsidRPr="004067F9">
        <w:rPr>
          <w:rFonts w:ascii="Marianne" w:hAnsi="Marianne" w:cs="Arial"/>
        </w:rPr>
        <w:t xml:space="preserve"> Annexe n° </w:t>
      </w:r>
      <w:r w:rsidR="004067F9" w:rsidRPr="004067F9">
        <w:rPr>
          <w:rFonts w:ascii="Marianne" w:hAnsi="Marianne" w:cs="Arial"/>
        </w:rPr>
        <w:t>1</w:t>
      </w:r>
      <w:r w:rsidR="000C11C8">
        <w:rPr>
          <w:rFonts w:ascii="Marianne" w:hAnsi="Marianne" w:cs="Arial"/>
        </w:rPr>
        <w:t xml:space="preserve"> relative à la </w:t>
      </w:r>
      <w:r w:rsidR="000C11C8" w:rsidRPr="00EC6FEF">
        <w:rPr>
          <w:rFonts w:ascii="Marianne" w:hAnsi="Marianne" w:cs="CIDFont+F3"/>
        </w:rPr>
        <w:t>Décomposition du pri</w:t>
      </w:r>
      <w:r w:rsidR="000C11C8">
        <w:rPr>
          <w:rFonts w:ascii="Marianne" w:hAnsi="Marianne" w:cs="CIDFont+F3"/>
        </w:rPr>
        <w:t>x</w:t>
      </w:r>
      <w:r w:rsidR="000C11C8" w:rsidRPr="00EC6FEF">
        <w:rPr>
          <w:rFonts w:ascii="Marianne" w:hAnsi="Marianne" w:cs="CIDFont+F3"/>
        </w:rPr>
        <w:t xml:space="preserve"> global et forfaitaire (DPGF)</w:t>
      </w:r>
      <w:r w:rsidRPr="004067F9">
        <w:rPr>
          <w:rFonts w:ascii="Marianne" w:hAnsi="Marianne" w:cs="Times New Roman"/>
        </w:rPr>
        <w:t>;</w:t>
      </w:r>
    </w:p>
    <w:p w14:paraId="1F7D8ACF" w14:textId="77777777" w:rsidR="005769EF" w:rsidRPr="004067F9" w:rsidRDefault="005B5824" w:rsidP="001F5A5B">
      <w:pPr>
        <w:ind w:left="284"/>
        <w:jc w:val="both"/>
        <w:rPr>
          <w:rFonts w:ascii="Marianne" w:hAnsi="Marianne" w:cs="Arial"/>
        </w:rPr>
      </w:pPr>
      <w:r w:rsidRPr="004067F9">
        <w:rPr>
          <w:rFonts w:ascii="Marianne" w:hAnsi="Marianne" w:cs="Arial"/>
        </w:rPr>
        <w:fldChar w:fldCharType="begin">
          <w:ffData>
            <w:name w:val="CaseACocher111"/>
            <w:enabled/>
            <w:calcOnExit w:val="0"/>
            <w:checkBox>
              <w:sizeAuto/>
              <w:default w:val="0"/>
            </w:checkBox>
          </w:ffData>
        </w:fldChar>
      </w:r>
      <w:r w:rsidR="005769EF" w:rsidRPr="004067F9">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4067F9">
        <w:rPr>
          <w:rFonts w:ascii="Marianne" w:hAnsi="Marianne" w:cs="Arial"/>
        </w:rPr>
        <w:fldChar w:fldCharType="end"/>
      </w:r>
      <w:r w:rsidR="005769EF" w:rsidRPr="004067F9">
        <w:rPr>
          <w:rFonts w:ascii="Marianne" w:hAnsi="Marianne" w:cs="Arial"/>
        </w:rPr>
        <w:t xml:space="preserve"> Annexe n°… relative à la présentation d’un sous-traitant (ou DC4) ;</w:t>
      </w:r>
    </w:p>
    <w:p w14:paraId="2E42EEE8" w14:textId="77777777" w:rsidR="005769EF" w:rsidRPr="004067F9" w:rsidRDefault="005B5824" w:rsidP="001F5A5B">
      <w:pPr>
        <w:ind w:left="284"/>
        <w:jc w:val="both"/>
        <w:rPr>
          <w:rFonts w:ascii="Marianne" w:hAnsi="Marianne" w:cs="Arial"/>
        </w:rPr>
      </w:pPr>
      <w:r w:rsidRPr="004067F9">
        <w:rPr>
          <w:rFonts w:ascii="Marianne" w:hAnsi="Marianne" w:cs="Arial"/>
        </w:rPr>
        <w:fldChar w:fldCharType="begin">
          <w:ffData>
            <w:name w:val="CaseACocher111"/>
            <w:enabled/>
            <w:calcOnExit w:val="0"/>
            <w:checkBox>
              <w:sizeAuto/>
              <w:default w:val="0"/>
            </w:checkBox>
          </w:ffData>
        </w:fldChar>
      </w:r>
      <w:r w:rsidR="005769EF" w:rsidRPr="004067F9">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4067F9">
        <w:rPr>
          <w:rFonts w:ascii="Marianne" w:hAnsi="Marianne" w:cs="Arial"/>
        </w:rPr>
        <w:fldChar w:fldCharType="end"/>
      </w:r>
      <w:r w:rsidR="005769EF" w:rsidRPr="004067F9">
        <w:rPr>
          <w:rFonts w:ascii="Marianne" w:hAnsi="Marianne" w:cs="Arial"/>
        </w:rPr>
        <w:t xml:space="preserve"> Annexe n°… relative aux demandes de précisions ou de compléments sur la teneur des offres (ou OUV4) ;</w:t>
      </w:r>
    </w:p>
    <w:p w14:paraId="58D40D9A" w14:textId="77777777" w:rsidR="005769EF" w:rsidRPr="004067F9" w:rsidRDefault="005B5824" w:rsidP="001F5A5B">
      <w:pPr>
        <w:ind w:left="284"/>
        <w:jc w:val="both"/>
        <w:rPr>
          <w:rFonts w:ascii="Marianne" w:hAnsi="Marianne" w:cs="Arial"/>
        </w:rPr>
      </w:pPr>
      <w:r w:rsidRPr="004067F9">
        <w:rPr>
          <w:rFonts w:ascii="Marianne" w:hAnsi="Marianne" w:cs="Arial"/>
        </w:rPr>
        <w:fldChar w:fldCharType="begin">
          <w:ffData>
            <w:name w:val="CaseACocher111"/>
            <w:enabled/>
            <w:calcOnExit w:val="0"/>
            <w:checkBox>
              <w:sizeAuto/>
              <w:default w:val="0"/>
            </w:checkBox>
          </w:ffData>
        </w:fldChar>
      </w:r>
      <w:r w:rsidR="005769EF" w:rsidRPr="004067F9">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4067F9">
        <w:rPr>
          <w:rFonts w:ascii="Marianne" w:hAnsi="Marianne" w:cs="Arial"/>
        </w:rPr>
        <w:fldChar w:fldCharType="end"/>
      </w:r>
      <w:r w:rsidR="005769EF" w:rsidRPr="004067F9">
        <w:rPr>
          <w:rFonts w:ascii="Marianne" w:hAnsi="Marianne" w:cs="Arial"/>
        </w:rPr>
        <w:t xml:space="preserve"> Annexe n°… relative</w:t>
      </w:r>
      <w:r w:rsidR="00A73AAD" w:rsidRPr="004067F9">
        <w:rPr>
          <w:rFonts w:ascii="Marianne" w:hAnsi="Marianne" w:cs="Arial"/>
        </w:rPr>
        <w:t xml:space="preserve"> à la mise </w:t>
      </w:r>
      <w:r w:rsidR="005F1600" w:rsidRPr="004067F9">
        <w:rPr>
          <w:rFonts w:ascii="Marianne" w:hAnsi="Marianne" w:cs="Arial"/>
        </w:rPr>
        <w:t>au point du marché (ou OUV 11).</w:t>
      </w:r>
    </w:p>
    <w:p w14:paraId="5A1AA62F" w14:textId="77777777" w:rsidR="00CD20DA" w:rsidRPr="004067F9" w:rsidRDefault="00CD20DA" w:rsidP="001F5A5B">
      <w:pPr>
        <w:autoSpaceDE w:val="0"/>
        <w:autoSpaceDN w:val="0"/>
        <w:adjustRightInd w:val="0"/>
        <w:jc w:val="both"/>
        <w:rPr>
          <w:rFonts w:ascii="Marianne" w:hAnsi="Marianne" w:cs="Times New Roman"/>
        </w:rPr>
      </w:pPr>
      <w:r w:rsidRPr="004067F9">
        <w:rPr>
          <w:rFonts w:ascii="Marianne" w:hAnsi="Marianne" w:cs="Arial"/>
        </w:rPr>
        <w:t xml:space="preserve">     </w:t>
      </w:r>
      <w:r w:rsidR="001F5A5B" w:rsidRPr="004067F9">
        <w:rPr>
          <w:rFonts w:ascii="Marianne" w:hAnsi="Marianne" w:cs="Arial"/>
        </w:rPr>
        <w:t xml:space="preserve">   </w:t>
      </w:r>
    </w:p>
    <w:p w14:paraId="4B663FBA" w14:textId="77777777" w:rsidR="005769EF" w:rsidRPr="004067F9" w:rsidRDefault="005769EF" w:rsidP="001F5A5B">
      <w:pPr>
        <w:ind w:left="284"/>
        <w:jc w:val="both"/>
        <w:rPr>
          <w:rFonts w:ascii="Marianne" w:hAnsi="Marianne" w:cs="Arial"/>
        </w:rPr>
      </w:pPr>
    </w:p>
    <w:p w14:paraId="2CA79691" w14:textId="77777777" w:rsidR="005769EF" w:rsidRPr="004067F9" w:rsidRDefault="005769EF">
      <w:pPr>
        <w:jc w:val="both"/>
        <w:rPr>
          <w:rFonts w:ascii="Marianne" w:hAnsi="Marianne" w:cs="Arial"/>
        </w:rPr>
      </w:pPr>
    </w:p>
    <w:p w14:paraId="344803E8" w14:textId="77777777" w:rsidR="002B6D9A" w:rsidRPr="004067F9" w:rsidRDefault="002B6D9A">
      <w:pPr>
        <w:jc w:val="both"/>
        <w:rPr>
          <w:rFonts w:ascii="Marianne" w:hAnsi="Marianne" w:cs="Arial"/>
        </w:rPr>
      </w:pPr>
    </w:p>
    <w:p w14:paraId="49CA9CD8" w14:textId="77777777" w:rsidR="005769EF" w:rsidRPr="004067F9" w:rsidRDefault="005769EF">
      <w:pPr>
        <w:tabs>
          <w:tab w:val="left" w:pos="3402"/>
          <w:tab w:val="left" w:pos="6237"/>
          <w:tab w:val="left" w:pos="9072"/>
        </w:tabs>
        <w:jc w:val="both"/>
        <w:rPr>
          <w:rFonts w:ascii="Marianne" w:hAnsi="Marianne" w:cs="Arial"/>
          <w:b/>
          <w:bCs/>
        </w:rPr>
      </w:pPr>
      <w:r w:rsidRPr="004067F9">
        <w:rPr>
          <w:rFonts w:ascii="Marianne" w:hAnsi="Marianne" w:cs="Arial"/>
        </w:rPr>
        <w:t xml:space="preserve">Pour </w:t>
      </w:r>
      <w:r w:rsidR="00540D13" w:rsidRPr="004067F9">
        <w:rPr>
          <w:rFonts w:ascii="Marianne" w:hAnsi="Marianne" w:cs="Arial"/>
        </w:rPr>
        <w:t>l’Agence pour l’Enseignement Français à l’Etranger</w:t>
      </w:r>
      <w:r w:rsidR="000B1AD6" w:rsidRPr="004067F9">
        <w:rPr>
          <w:rFonts w:ascii="Marianne" w:hAnsi="Marianne" w:cs="Arial"/>
        </w:rPr>
        <w:t xml:space="preserve"> </w:t>
      </w:r>
      <w:r w:rsidRPr="004067F9">
        <w:rPr>
          <w:rFonts w:ascii="Marianne" w:hAnsi="Marianne" w:cs="Arial"/>
          <w:b/>
          <w:bCs/>
        </w:rPr>
        <w:t>:</w:t>
      </w:r>
    </w:p>
    <w:p w14:paraId="7CEFE1D5" w14:textId="77777777" w:rsidR="005769EF" w:rsidRPr="004067F9" w:rsidRDefault="005769EF">
      <w:pPr>
        <w:rPr>
          <w:rFonts w:ascii="Marianne" w:hAnsi="Marianne" w:cs="Arial"/>
        </w:rPr>
      </w:pPr>
    </w:p>
    <w:p w14:paraId="19B7A0A4" w14:textId="77777777" w:rsidR="005769EF" w:rsidRPr="004067F9" w:rsidRDefault="005769EF">
      <w:pPr>
        <w:rPr>
          <w:rFonts w:ascii="Marianne" w:hAnsi="Marianne" w:cs="Arial"/>
        </w:rPr>
      </w:pPr>
    </w:p>
    <w:p w14:paraId="349A7B96" w14:textId="77777777" w:rsidR="005769EF" w:rsidRPr="004067F9" w:rsidRDefault="005769EF">
      <w:pPr>
        <w:rPr>
          <w:rFonts w:ascii="Marianne" w:hAnsi="Marianne" w:cs="Arial"/>
        </w:rPr>
      </w:pPr>
    </w:p>
    <w:p w14:paraId="2583F253" w14:textId="77777777" w:rsidR="005769EF" w:rsidRPr="004067F9" w:rsidRDefault="005769EF" w:rsidP="00ED0E42">
      <w:pPr>
        <w:tabs>
          <w:tab w:val="left" w:pos="5245"/>
          <w:tab w:val="left" w:pos="7371"/>
          <w:tab w:val="left" w:pos="7655"/>
        </w:tabs>
        <w:rPr>
          <w:rFonts w:ascii="Marianne" w:hAnsi="Marianne" w:cs="Arial"/>
        </w:rPr>
      </w:pPr>
      <w:r w:rsidRPr="004067F9">
        <w:rPr>
          <w:rFonts w:ascii="Marianne" w:hAnsi="Marianne" w:cs="Arial"/>
        </w:rPr>
        <w:t>A : ……………</w:t>
      </w:r>
      <w:r w:rsidR="00F018EA" w:rsidRPr="004067F9">
        <w:rPr>
          <w:rFonts w:ascii="Marianne" w:hAnsi="Marianne" w:cs="Arial"/>
        </w:rPr>
        <w:t>………………………………………………</w:t>
      </w:r>
      <w:r w:rsidRPr="004067F9">
        <w:rPr>
          <w:rFonts w:ascii="Marianne" w:hAnsi="Marianne" w:cs="Arial"/>
        </w:rPr>
        <w:t xml:space="preserve"> le …</w:t>
      </w:r>
      <w:r w:rsidR="00416536" w:rsidRPr="004067F9">
        <w:rPr>
          <w:rFonts w:ascii="Marianne" w:hAnsi="Marianne" w:cs="Arial"/>
        </w:rPr>
        <w:t>…………</w:t>
      </w:r>
      <w:r w:rsidR="00F018EA" w:rsidRPr="004067F9">
        <w:rPr>
          <w:rFonts w:ascii="Marianne" w:hAnsi="Marianne" w:cs="Arial"/>
        </w:rPr>
        <w:t>...........................................</w:t>
      </w:r>
    </w:p>
    <w:p w14:paraId="51F422E8" w14:textId="77777777" w:rsidR="005769EF" w:rsidRPr="004067F9" w:rsidRDefault="005769EF">
      <w:pPr>
        <w:rPr>
          <w:rFonts w:ascii="Marianne" w:hAnsi="Marianne" w:cs="Arial"/>
        </w:rPr>
      </w:pPr>
    </w:p>
    <w:p w14:paraId="1DEC066F" w14:textId="77777777" w:rsidR="005769EF" w:rsidRPr="004067F9" w:rsidRDefault="005769EF" w:rsidP="00B30C86">
      <w:pPr>
        <w:jc w:val="both"/>
        <w:rPr>
          <w:rFonts w:ascii="Marianne" w:hAnsi="Marianne" w:cs="Arial"/>
          <w:b/>
        </w:rPr>
      </w:pPr>
    </w:p>
    <w:p w14:paraId="46420B6A" w14:textId="77777777" w:rsidR="001641AC" w:rsidRPr="001641AC" w:rsidRDefault="001641AC" w:rsidP="001641AC">
      <w:pPr>
        <w:jc w:val="both"/>
        <w:rPr>
          <w:rFonts w:ascii="Marianne" w:hAnsi="Marianne" w:cs="Times New Roman"/>
          <w:b/>
        </w:rPr>
      </w:pPr>
      <w:r w:rsidRPr="001641AC">
        <w:rPr>
          <w:rFonts w:ascii="Marianne" w:hAnsi="Marianne" w:cs="Times New Roman"/>
          <w:b/>
        </w:rPr>
        <w:t>Mme Claudia SCHERER-EFFOSSE,</w:t>
      </w:r>
    </w:p>
    <w:p w14:paraId="1BCA6814" w14:textId="146D7584" w:rsidR="001641AC" w:rsidRDefault="001641AC" w:rsidP="001641AC">
      <w:pPr>
        <w:jc w:val="both"/>
        <w:rPr>
          <w:rFonts w:ascii="Marianne" w:eastAsia="Calibri" w:hAnsi="Marianne" w:cs="Times New Roman"/>
        </w:rPr>
      </w:pPr>
      <w:r w:rsidRPr="006053B7">
        <w:rPr>
          <w:rFonts w:ascii="Marianne" w:hAnsi="Marianne" w:cs="Times New Roman"/>
          <w:bCs/>
        </w:rPr>
        <w:t>Directrice générale</w:t>
      </w:r>
      <w:r w:rsidRPr="006053B7">
        <w:rPr>
          <w:rFonts w:ascii="Marianne" w:eastAsia="Calibri" w:hAnsi="Marianne" w:cs="Times New Roman"/>
        </w:rPr>
        <w:t xml:space="preserve"> de l’AEFE.</w:t>
      </w:r>
      <w:r>
        <w:rPr>
          <w:rFonts w:ascii="Marianne" w:eastAsia="Calibri" w:hAnsi="Marianne" w:cs="Times New Roman"/>
        </w:rPr>
        <w:t xml:space="preserve"> </w:t>
      </w:r>
    </w:p>
    <w:p w14:paraId="34576401" w14:textId="77777777" w:rsidR="001641AC" w:rsidRDefault="001641AC" w:rsidP="001641AC">
      <w:pPr>
        <w:jc w:val="both"/>
        <w:rPr>
          <w:rFonts w:ascii="Marianne" w:eastAsia="Calibri" w:hAnsi="Marianne" w:cs="Times New Roman"/>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1F5A5B" w14:paraId="6C2F1F7A"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311E22F0" w14:textId="518717E6" w:rsidR="00C40089" w:rsidRPr="001F5A5B" w:rsidRDefault="00C40089" w:rsidP="00D5027C">
            <w:pPr>
              <w:keepLines/>
              <w:tabs>
                <w:tab w:val="left" w:pos="284"/>
                <w:tab w:val="left" w:pos="567"/>
                <w:tab w:val="left" w:pos="851"/>
              </w:tabs>
              <w:snapToGrid w:val="0"/>
              <w:jc w:val="center"/>
              <w:rPr>
                <w:rFonts w:ascii="Marianne" w:eastAsia="Arial Unicode MS" w:hAnsi="Marianne" w:cs="Arial"/>
                <w:kern w:val="1"/>
              </w:rPr>
            </w:pPr>
            <w:r w:rsidRPr="001F5A5B">
              <w:rPr>
                <w:rFonts w:ascii="Marianne" w:eastAsia="Arial Unicode MS" w:hAnsi="Marianne" w:cs="Arial"/>
                <w:kern w:val="1"/>
              </w:rPr>
              <w:t>Reçu l’avis de réception</w:t>
            </w:r>
            <w:r w:rsidR="00C50333">
              <w:rPr>
                <w:rFonts w:ascii="Marianne" w:eastAsia="Arial Unicode MS" w:hAnsi="Marianne" w:cs="Arial"/>
                <w:kern w:val="1"/>
              </w:rPr>
              <w:t xml:space="preserve"> </w:t>
            </w:r>
            <w:r w:rsidRPr="001F5A5B">
              <w:rPr>
                <w:rFonts w:ascii="Marianne" w:eastAsia="Arial Unicode MS" w:hAnsi="Marianne" w:cs="Arial"/>
                <w:kern w:val="1"/>
              </w:rPr>
              <w:t xml:space="preserve">de la notification du </w:t>
            </w:r>
            <w:r w:rsidR="00123D91" w:rsidRPr="001F5A5B">
              <w:rPr>
                <w:rFonts w:ascii="Marianne" w:eastAsia="Arial Unicode MS" w:hAnsi="Marianne" w:cs="Arial"/>
                <w:kern w:val="1"/>
              </w:rPr>
              <w:t>marché ou de l’</w:t>
            </w:r>
            <w:r w:rsidRPr="001F5A5B">
              <w:rPr>
                <w:rFonts w:ascii="Marianne" w:eastAsia="Arial Unicode MS" w:hAnsi="Marianne" w:cs="Arial"/>
                <w:kern w:val="1"/>
              </w:rPr>
              <w:t>accord-cadre signé</w:t>
            </w:r>
          </w:p>
        </w:tc>
      </w:tr>
      <w:tr w:rsidR="00C40089" w:rsidRPr="001F5A5B" w14:paraId="0C5A7EFF"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66D77528" w14:textId="77777777" w:rsidR="00C40089" w:rsidRPr="001F5A5B" w:rsidRDefault="00C40089" w:rsidP="00D5027C">
            <w:pPr>
              <w:keepLines/>
              <w:tabs>
                <w:tab w:val="left" w:pos="284"/>
                <w:tab w:val="left" w:pos="567"/>
                <w:tab w:val="left" w:pos="851"/>
              </w:tabs>
              <w:snapToGrid w:val="0"/>
              <w:ind w:firstLine="284"/>
              <w:rPr>
                <w:rFonts w:ascii="Marianne" w:hAnsi="Marianne" w:cs="Arial"/>
                <w:b/>
                <w:kern w:val="1"/>
              </w:rPr>
            </w:pPr>
          </w:p>
          <w:p w14:paraId="72B65C11"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p w14:paraId="58F6DE87" w14:textId="77777777" w:rsidR="00C40089" w:rsidRPr="001F5A5B" w:rsidRDefault="00C40089" w:rsidP="00C40089">
            <w:pPr>
              <w:keepLines/>
              <w:tabs>
                <w:tab w:val="left" w:pos="284"/>
                <w:tab w:val="left" w:pos="567"/>
                <w:tab w:val="left" w:pos="851"/>
              </w:tabs>
              <w:ind w:firstLine="284"/>
              <w:rPr>
                <w:rFonts w:ascii="Marianne" w:eastAsia="Arial Unicode MS" w:hAnsi="Marianne" w:cs="Arial"/>
                <w:kern w:val="1"/>
              </w:rPr>
            </w:pPr>
            <w:r w:rsidRPr="001F5A5B">
              <w:rPr>
                <w:rFonts w:ascii="Marianne" w:eastAsia="Arial Unicode MS" w:hAnsi="Marianne" w:cs="Arial"/>
                <w:kern w:val="1"/>
              </w:rPr>
              <w:t>Le …...</w:t>
            </w:r>
            <w:r w:rsidR="00B30C86" w:rsidRPr="001F5A5B">
              <w:rPr>
                <w:rFonts w:ascii="Marianne" w:eastAsia="Arial Unicode MS" w:hAnsi="Marianne" w:cs="Arial"/>
                <w:kern w:val="1"/>
              </w:rPr>
              <w:t>..../</w:t>
            </w:r>
            <w:r w:rsidRPr="001F5A5B">
              <w:rPr>
                <w:rFonts w:ascii="Marianne" w:eastAsia="Arial Unicode MS" w:hAnsi="Marianne" w:cs="Arial"/>
                <w:kern w:val="1"/>
              </w:rPr>
              <w:t>...................../…..</w:t>
            </w:r>
            <w:r w:rsidR="006D5C0F" w:rsidRPr="001F5A5B">
              <w:rPr>
                <w:rFonts w:ascii="Marianne" w:eastAsia="Arial Unicode MS" w:hAnsi="Marianne" w:cs="Arial"/>
                <w:kern w:val="1"/>
              </w:rPr>
              <w:t>.................</w:t>
            </w:r>
          </w:p>
          <w:p w14:paraId="11C3BFAE"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p w14:paraId="1D9D3980" w14:textId="655E77FD" w:rsidR="00C40089" w:rsidRPr="001F5A5B" w:rsidRDefault="00C40089" w:rsidP="00C50333">
            <w:pPr>
              <w:keepLines/>
              <w:tabs>
                <w:tab w:val="left" w:pos="284"/>
                <w:tab w:val="left" w:pos="567"/>
                <w:tab w:val="left" w:pos="851"/>
              </w:tabs>
              <w:ind w:firstLine="284"/>
              <w:jc w:val="center"/>
              <w:rPr>
                <w:rFonts w:ascii="Marianne" w:eastAsia="Arial Unicode MS" w:hAnsi="Marianne" w:cs="Arial"/>
                <w:kern w:val="1"/>
              </w:rPr>
            </w:pPr>
            <w:r w:rsidRPr="001F5A5B">
              <w:rPr>
                <w:rFonts w:ascii="Marianne" w:eastAsia="Arial Unicode MS" w:hAnsi="Marianne" w:cs="Arial"/>
                <w:kern w:val="1"/>
              </w:rPr>
              <w:t xml:space="preserve">(date de réception de la notification du marché </w:t>
            </w:r>
            <w:r w:rsidR="00123D91" w:rsidRPr="001F5A5B">
              <w:rPr>
                <w:rFonts w:ascii="Marianne" w:eastAsia="Arial Unicode MS" w:hAnsi="Marianne" w:cs="Arial"/>
                <w:kern w:val="1"/>
              </w:rPr>
              <w:t xml:space="preserve">ou de l’accord-cadre </w:t>
            </w:r>
            <w:r w:rsidRPr="001F5A5B">
              <w:rPr>
                <w:rFonts w:ascii="Marianne" w:eastAsia="Arial Unicode MS" w:hAnsi="Marianne" w:cs="Arial"/>
                <w:kern w:val="1"/>
              </w:rPr>
              <w:t>par le titulaire du marché)</w:t>
            </w:r>
          </w:p>
          <w:p w14:paraId="33B39B53"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tc>
      </w:tr>
    </w:tbl>
    <w:p w14:paraId="06C6A6D3" w14:textId="77777777" w:rsidR="00865E57" w:rsidRPr="001F5A5B" w:rsidRDefault="00865E57">
      <w:pPr>
        <w:rPr>
          <w:rFonts w:ascii="Marianne" w:hAnsi="Marianne" w:cs="Arial"/>
        </w:rPr>
      </w:pPr>
    </w:p>
    <w:p w14:paraId="0DFAAA3F" w14:textId="77777777" w:rsidR="00865E57" w:rsidRPr="001F5A5B" w:rsidRDefault="00865E57">
      <w:pPr>
        <w:rPr>
          <w:rFonts w:ascii="Marianne" w:hAnsi="Marianne" w:cs="Arial"/>
        </w:rPr>
      </w:pPr>
      <w:r w:rsidRPr="001F5A5B">
        <w:rPr>
          <w:rFonts w:ascii="Marianne" w:hAnsi="Marianne" w:cs="Arial"/>
        </w:rPr>
        <w:br w:type="page"/>
      </w:r>
    </w:p>
    <w:p w14:paraId="6461F233" w14:textId="77777777" w:rsidR="00DF59AC" w:rsidRPr="001F5A5B" w:rsidRDefault="00DF59AC">
      <w:pPr>
        <w:rPr>
          <w:rFonts w:ascii="Marianne" w:hAnsi="Marianne" w:cs="Arial"/>
        </w:rPr>
      </w:pPr>
    </w:p>
    <w:tbl>
      <w:tblPr>
        <w:tblW w:w="0" w:type="auto"/>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1F5A5B" w14:paraId="0BCFE375" w14:textId="77777777" w:rsidTr="00296C8F">
        <w:tc>
          <w:tcPr>
            <w:tcW w:w="8936" w:type="dxa"/>
            <w:shd w:val="clear" w:color="FFFF00" w:fill="D9D9D9"/>
          </w:tcPr>
          <w:p w14:paraId="1C957B07" w14:textId="77777777" w:rsidR="00DF59AC" w:rsidRPr="001F5A5B" w:rsidRDefault="00DF59AC" w:rsidP="00296C8F">
            <w:pPr>
              <w:tabs>
                <w:tab w:val="left" w:pos="-142"/>
                <w:tab w:val="left" w:pos="4111"/>
              </w:tabs>
              <w:spacing w:line="480" w:lineRule="auto"/>
              <w:jc w:val="both"/>
              <w:rPr>
                <w:rFonts w:ascii="Marianne" w:hAnsi="Marianne" w:cs="Arial"/>
                <w:b/>
              </w:rPr>
            </w:pPr>
            <w:r w:rsidRPr="001F5A5B">
              <w:rPr>
                <w:rFonts w:ascii="Marianne" w:hAnsi="Marianne" w:cs="Arial"/>
              </w:rPr>
              <w:br w:type="page"/>
            </w:r>
            <w:r w:rsidRPr="001F5A5B">
              <w:rPr>
                <w:rFonts w:ascii="Marianne" w:hAnsi="Marianne" w:cs="Arial"/>
              </w:rPr>
              <w:br w:type="page"/>
            </w:r>
            <w:r w:rsidRPr="001F5A5B">
              <w:rPr>
                <w:rFonts w:ascii="Marianne" w:hAnsi="Marianne" w:cs="Arial"/>
                <w:b/>
              </w:rPr>
              <w:t xml:space="preserve">Cadre pour formule de nantissement ou de cession de créances </w:t>
            </w:r>
            <w:r w:rsidRPr="001F5A5B">
              <w:rPr>
                <w:rFonts w:ascii="Marianne" w:hAnsi="Marianne" w:cs="Arial"/>
                <w:b/>
                <w:position w:val="4"/>
              </w:rPr>
              <w:t>(</w:t>
            </w:r>
            <w:r w:rsidRPr="001F5A5B">
              <w:rPr>
                <w:rStyle w:val="Appelnotedebasdep"/>
                <w:rFonts w:ascii="Marianne" w:hAnsi="Marianne" w:cs="Arial"/>
                <w:b/>
                <w:position w:val="4"/>
              </w:rPr>
              <w:footnoteReference w:id="1"/>
            </w:r>
            <w:r w:rsidRPr="001F5A5B">
              <w:rPr>
                <w:rFonts w:ascii="Marianne" w:hAnsi="Marianne" w:cs="Arial"/>
                <w:b/>
                <w:position w:val="4"/>
              </w:rPr>
              <w:t>)</w:t>
            </w:r>
          </w:p>
        </w:tc>
        <w:tc>
          <w:tcPr>
            <w:tcW w:w="1272" w:type="dxa"/>
            <w:shd w:val="clear" w:color="FFFF00" w:fill="D9D9D9"/>
          </w:tcPr>
          <w:p w14:paraId="2D9D6F9F" w14:textId="77777777" w:rsidR="00DF59AC" w:rsidRPr="001F5A5B" w:rsidRDefault="00DF59AC" w:rsidP="00296C8F">
            <w:pPr>
              <w:tabs>
                <w:tab w:val="left" w:pos="-142"/>
              </w:tabs>
              <w:jc w:val="right"/>
              <w:rPr>
                <w:rFonts w:ascii="Marianne" w:hAnsi="Marianne" w:cs="Arial"/>
                <w:b/>
              </w:rPr>
            </w:pPr>
          </w:p>
        </w:tc>
      </w:tr>
    </w:tbl>
    <w:p w14:paraId="4155B7ED" w14:textId="77777777" w:rsidR="00DF59AC" w:rsidRPr="001F5A5B" w:rsidRDefault="00DF59AC" w:rsidP="00DF59AC">
      <w:pPr>
        <w:spacing w:before="120" w:after="120"/>
        <w:jc w:val="both"/>
        <w:rPr>
          <w:rFonts w:ascii="Marianne" w:hAnsi="Marianne" w:cs="Arial"/>
          <w:b/>
        </w:rPr>
      </w:pPr>
      <w:r w:rsidRPr="001F5A5B">
        <w:rPr>
          <w:rFonts w:ascii="Marianne" w:hAnsi="Marianne" w:cs="Arial"/>
          <w:b/>
          <w:color w:val="808000"/>
          <w:spacing w:val="-10"/>
          <w:position w:val="-2"/>
        </w:rPr>
        <w:sym w:font="Wingdings" w:char="F06E"/>
      </w:r>
      <w:r w:rsidRPr="001F5A5B">
        <w:rPr>
          <w:rFonts w:ascii="Marianne" w:hAnsi="Marianne" w:cs="Arial"/>
          <w:b/>
          <w:color w:val="FFFF00"/>
          <w:spacing w:val="-10"/>
          <w:position w:val="-2"/>
        </w:rPr>
        <w:t> </w:t>
      </w:r>
      <w:r w:rsidRPr="001F5A5B">
        <w:rPr>
          <w:rFonts w:ascii="Marianne" w:hAnsi="Marianne" w:cs="Arial"/>
          <w:b/>
        </w:rPr>
        <w:t>Formule d'origine</w:t>
      </w:r>
    </w:p>
    <w:p w14:paraId="107DD053" w14:textId="77777777" w:rsidR="00DF59AC" w:rsidRPr="001F5A5B" w:rsidRDefault="00DF59AC" w:rsidP="00DF59AC">
      <w:pPr>
        <w:tabs>
          <w:tab w:val="left" w:pos="720"/>
        </w:tabs>
        <w:spacing w:after="120"/>
        <w:jc w:val="both"/>
        <w:rPr>
          <w:rFonts w:ascii="Marianne" w:hAnsi="Marianne" w:cs="Arial"/>
        </w:rPr>
      </w:pPr>
      <w:r w:rsidRPr="001F5A5B">
        <w:rPr>
          <w:rFonts w:ascii="Marianne" w:hAnsi="Marianne" w:cs="Arial"/>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45ADAFBB" w14:textId="77777777"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rPr>
        <w:fldChar w:fldCharType="begin">
          <w:ffData>
            <w:name w:val="CaseACocher115"/>
            <w:enabled/>
            <w:calcOnExit w:val="0"/>
            <w:checkBox>
              <w:sizeAuto/>
              <w:default w:val="0"/>
            </w:checkBox>
          </w:ffData>
        </w:fldChar>
      </w:r>
      <w:bookmarkStart w:id="3" w:name="CaseACocher115"/>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bookmarkEnd w:id="3"/>
      <w:r w:rsidRPr="001F5A5B">
        <w:rPr>
          <w:rFonts w:ascii="Marianne" w:hAnsi="Marianne" w:cs="Arial"/>
        </w:rPr>
        <w:tab/>
        <w:t>la totalité du marché</w:t>
      </w:r>
    </w:p>
    <w:p w14:paraId="333B7FE3" w14:textId="77777777" w:rsidR="00DF59AC" w:rsidRPr="001F5A5B" w:rsidRDefault="00DF59AC"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rPr>
        <w:t>(</w:t>
      </w:r>
      <w:r w:rsidRPr="001F5A5B">
        <w:rPr>
          <w:rFonts w:ascii="Marianne" w:hAnsi="Marianne" w:cs="Arial"/>
          <w:i/>
        </w:rPr>
        <w:t>Indiquer le montant en lettres)</w:t>
      </w:r>
      <w:r w:rsidR="00865E57" w:rsidRPr="001F5A5B">
        <w:rPr>
          <w:rFonts w:ascii="Marianne" w:hAnsi="Marianne" w:cs="Arial"/>
          <w:i/>
        </w:rPr>
        <w:tab/>
      </w:r>
    </w:p>
    <w:p w14:paraId="0CA5F0F9"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551A3B33" w14:textId="77777777"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rPr>
        <w:fldChar w:fldCharType="begin">
          <w:ffData>
            <w:name w:val="CaseACocher115"/>
            <w:enabled/>
            <w:calcOnExit w:val="0"/>
            <w:checkBox>
              <w:sizeAuto/>
              <w:default w:val="0"/>
            </w:checkBox>
          </w:ffData>
        </w:fldChar>
      </w:r>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r w:rsidRPr="001F5A5B">
        <w:rPr>
          <w:rFonts w:ascii="Marianne" w:hAnsi="Marianne" w:cs="Arial"/>
        </w:rPr>
        <w:tab/>
        <w:t xml:space="preserve">la totalité du bon de commande n° </w:t>
      </w:r>
      <w:r w:rsidR="001F5A5B" w:rsidRPr="001F5A5B">
        <w:rPr>
          <w:rFonts w:ascii="Marianne" w:hAnsi="Marianne" w:cs="Arial"/>
        </w:rPr>
        <w:t>…......</w:t>
      </w:r>
      <w:r w:rsidRPr="001F5A5B">
        <w:rPr>
          <w:rFonts w:ascii="Marianne" w:hAnsi="Marianne" w:cs="Arial"/>
        </w:rPr>
        <w:t xml:space="preserve"> afférent au marché</w:t>
      </w:r>
    </w:p>
    <w:p w14:paraId="6A5DFCF3" w14:textId="77777777" w:rsidR="00DF59AC" w:rsidRPr="001F5A5B" w:rsidRDefault="00DF59AC" w:rsidP="00DF59AC">
      <w:pPr>
        <w:pStyle w:val="fcasegauche"/>
        <w:tabs>
          <w:tab w:val="left" w:pos="284"/>
        </w:tabs>
        <w:spacing w:after="0"/>
        <w:ind w:left="0" w:firstLine="0"/>
        <w:rPr>
          <w:rFonts w:ascii="Marianne" w:hAnsi="Marianne" w:cs="Arial"/>
        </w:rPr>
      </w:pPr>
    </w:p>
    <w:p w14:paraId="32BDE5EC"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3A2A5AF0"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05EF789E" w14:textId="77777777" w:rsidR="00DF59AC" w:rsidRPr="001F5A5B" w:rsidRDefault="00DF59AC" w:rsidP="00DF59AC">
      <w:pPr>
        <w:pStyle w:val="fcasegauche"/>
        <w:tabs>
          <w:tab w:val="left" w:pos="284"/>
        </w:tabs>
        <w:spacing w:after="0"/>
        <w:ind w:left="0" w:firstLine="0"/>
        <w:rPr>
          <w:rFonts w:ascii="Marianne" w:hAnsi="Marianne" w:cs="Arial"/>
        </w:rPr>
      </w:pPr>
      <w:r w:rsidRPr="001F5A5B">
        <w:rPr>
          <w:rFonts w:ascii="Marianne" w:hAnsi="Marianne" w:cs="Arial"/>
          <w:i/>
        </w:rPr>
        <w:tab/>
        <w:t>(Indiquer le montant en lettres</w:t>
      </w:r>
      <w:r w:rsidRPr="001F5A5B">
        <w:rPr>
          <w:rFonts w:ascii="Marianne" w:hAnsi="Marianne" w:cs="Arial"/>
        </w:rPr>
        <w:t>)</w:t>
      </w:r>
    </w:p>
    <w:p w14:paraId="4EF2E731" w14:textId="77777777" w:rsidR="00DF59AC" w:rsidRPr="001F5A5B" w:rsidRDefault="00DF59AC" w:rsidP="00DF59AC">
      <w:pPr>
        <w:pStyle w:val="fcasegauche"/>
        <w:tabs>
          <w:tab w:val="left" w:pos="284"/>
        </w:tabs>
        <w:spacing w:after="0"/>
        <w:ind w:left="0" w:firstLine="0"/>
        <w:rPr>
          <w:rFonts w:ascii="Marianne" w:hAnsi="Marianne" w:cs="Arial"/>
        </w:rPr>
      </w:pPr>
    </w:p>
    <w:p w14:paraId="579C1991" w14:textId="77777777" w:rsidR="00DF59AC" w:rsidRPr="001F5A5B" w:rsidRDefault="00DF59AC" w:rsidP="00DF59AC">
      <w:pPr>
        <w:pStyle w:val="fcasegauche"/>
        <w:tabs>
          <w:tab w:val="left" w:leader="dot" w:pos="10206"/>
        </w:tabs>
        <w:spacing w:after="0"/>
        <w:rPr>
          <w:rFonts w:ascii="Marianne" w:hAnsi="Marianne" w:cs="Arial"/>
        </w:rPr>
      </w:pPr>
      <w:r w:rsidRPr="001F5A5B">
        <w:rPr>
          <w:rFonts w:ascii="Marianne" w:hAnsi="Marianne" w:cs="Arial"/>
        </w:rPr>
        <w:fldChar w:fldCharType="begin">
          <w:ffData>
            <w:name w:val="CaseACocher116"/>
            <w:enabled/>
            <w:calcOnExit w:val="0"/>
            <w:checkBox>
              <w:sizeAuto/>
              <w:default w:val="0"/>
            </w:checkBox>
          </w:ffData>
        </w:fldChar>
      </w:r>
      <w:bookmarkStart w:id="4" w:name="CaseACocher116"/>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bookmarkEnd w:id="4"/>
      <w:r w:rsidRPr="001F5A5B">
        <w:rPr>
          <w:rFonts w:ascii="Marianne" w:hAnsi="Marianne" w:cs="Arial"/>
        </w:rPr>
        <w:tab/>
        <w:t xml:space="preserve">la partie des prestations évaluées </w:t>
      </w:r>
      <w:r w:rsidRPr="001F5A5B">
        <w:rPr>
          <w:rFonts w:ascii="Marianne" w:hAnsi="Marianne" w:cs="Arial"/>
          <w:i/>
        </w:rPr>
        <w:t>(en lettres)</w:t>
      </w:r>
      <w:r w:rsidRPr="001F5A5B">
        <w:rPr>
          <w:rFonts w:ascii="Marianne" w:hAnsi="Marianne" w:cs="Arial"/>
        </w:rPr>
        <w:t xml:space="preserve"> à :</w:t>
      </w:r>
    </w:p>
    <w:p w14:paraId="1A8DB68E" w14:textId="77777777" w:rsidR="00DF59AC" w:rsidRPr="001F5A5B" w:rsidRDefault="00DF59AC" w:rsidP="00DF59AC">
      <w:pPr>
        <w:pStyle w:val="fcasegauche"/>
        <w:tabs>
          <w:tab w:val="left" w:leader="dot" w:pos="10206"/>
        </w:tabs>
        <w:spacing w:after="0"/>
        <w:rPr>
          <w:rFonts w:ascii="Marianne" w:hAnsi="Marianne" w:cs="Arial"/>
        </w:rPr>
      </w:pPr>
      <w:r w:rsidRPr="001F5A5B">
        <w:rPr>
          <w:rFonts w:ascii="Marianne" w:hAnsi="Marianne" w:cs="Arial"/>
        </w:rPr>
        <w:tab/>
      </w:r>
    </w:p>
    <w:p w14:paraId="49A1281F"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468D127D"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2D0B2E76" w14:textId="77777777" w:rsidR="00DF59AC" w:rsidRPr="001F5A5B" w:rsidRDefault="00DF59AC" w:rsidP="00DF59AC">
      <w:pPr>
        <w:pStyle w:val="fcasegauche"/>
        <w:tabs>
          <w:tab w:val="left" w:leader="dot" w:pos="10206"/>
        </w:tabs>
        <w:spacing w:before="60" w:after="240"/>
        <w:ind w:left="0" w:firstLine="0"/>
        <w:rPr>
          <w:rFonts w:ascii="Marianne" w:hAnsi="Marianne" w:cs="Arial"/>
        </w:rPr>
      </w:pPr>
      <w:r w:rsidRPr="001F5A5B">
        <w:rPr>
          <w:rFonts w:ascii="Marianne" w:hAnsi="Marianne" w:cs="Arial"/>
        </w:rPr>
        <w:t>que le titulaire n’envisage pas de confier à des sous-traitants bénéficiant du paiement direct.</w:t>
      </w:r>
    </w:p>
    <w:p w14:paraId="210231AC" w14:textId="77777777" w:rsidR="00DF59AC" w:rsidRPr="001F5A5B" w:rsidRDefault="00DF59AC" w:rsidP="004F616F">
      <w:pPr>
        <w:pStyle w:val="fcasegauche"/>
        <w:tabs>
          <w:tab w:val="left" w:leader="dot" w:pos="0"/>
        </w:tabs>
        <w:spacing w:after="0" w:line="360" w:lineRule="auto"/>
        <w:ind w:right="140"/>
        <w:jc w:val="left"/>
        <w:rPr>
          <w:rFonts w:ascii="Marianne" w:hAnsi="Marianne" w:cs="Arial"/>
        </w:rPr>
      </w:pPr>
      <w:r w:rsidRPr="001F5A5B">
        <w:rPr>
          <w:rFonts w:ascii="Marianne" w:hAnsi="Marianne" w:cs="Arial"/>
        </w:rPr>
        <w:fldChar w:fldCharType="begin">
          <w:ffData>
            <w:name w:val="CaseACocher116"/>
            <w:enabled/>
            <w:calcOnExit w:val="0"/>
            <w:checkBox>
              <w:sizeAuto/>
              <w:default w:val="0"/>
            </w:checkBox>
          </w:ffData>
        </w:fldChar>
      </w:r>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r w:rsidRPr="001F5A5B">
        <w:rPr>
          <w:rFonts w:ascii="Marianne" w:hAnsi="Marianne" w:cs="Arial"/>
        </w:rPr>
        <w:tab/>
        <w:t xml:space="preserve">la partie des prestations évaluées </w:t>
      </w:r>
      <w:r w:rsidR="004F616F" w:rsidRPr="001F5A5B">
        <w:rPr>
          <w:rFonts w:ascii="Marianne" w:hAnsi="Marianne" w:cs="Arial"/>
          <w:i/>
        </w:rPr>
        <w:t>(en lettres)</w:t>
      </w:r>
      <w:r w:rsidR="004F616F" w:rsidRPr="001F5A5B">
        <w:rPr>
          <w:rFonts w:ascii="Marianne" w:hAnsi="Marianne" w:cs="Arial"/>
        </w:rPr>
        <w:t xml:space="preserve"> à : </w:t>
      </w:r>
      <w:r w:rsidR="00865E57" w:rsidRPr="001F5A5B">
        <w:rPr>
          <w:rFonts w:ascii="Marianne" w:hAnsi="Marianne" w:cs="Arial"/>
        </w:rPr>
        <w:tab/>
      </w:r>
      <w:r w:rsidR="00865E57" w:rsidRPr="001F5A5B">
        <w:rPr>
          <w:rFonts w:ascii="Marianne" w:hAnsi="Marianne" w:cs="Arial"/>
        </w:rPr>
        <w:tab/>
      </w:r>
    </w:p>
    <w:p w14:paraId="6C384DED"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47127103" w14:textId="77777777" w:rsidR="00DF59AC" w:rsidRPr="001F5A5B" w:rsidRDefault="00DF59AC" w:rsidP="001F5A5B">
      <w:pPr>
        <w:pStyle w:val="Corpsdetexte2"/>
        <w:tabs>
          <w:tab w:val="left" w:leader="dot" w:pos="9923"/>
        </w:tabs>
        <w:ind w:left="0"/>
        <w:rPr>
          <w:rFonts w:ascii="Marianne" w:hAnsi="Marianne"/>
          <w:i w:val="0"/>
          <w:sz w:val="20"/>
          <w:szCs w:val="20"/>
        </w:rPr>
      </w:pPr>
      <w:r w:rsidRPr="001F5A5B">
        <w:rPr>
          <w:rFonts w:ascii="Marianne" w:hAnsi="Marianne"/>
          <w:i w:val="0"/>
          <w:sz w:val="20"/>
          <w:szCs w:val="20"/>
        </w:rPr>
        <w:t>et devant être exécutées par </w:t>
      </w:r>
      <w:r w:rsidRPr="001F5A5B">
        <w:rPr>
          <w:rFonts w:ascii="Marianne" w:hAnsi="Marianne"/>
          <w:i w:val="0"/>
          <w:sz w:val="20"/>
          <w:szCs w:val="20"/>
        </w:rPr>
        <w:tab/>
      </w:r>
    </w:p>
    <w:p w14:paraId="298659EE" w14:textId="77777777" w:rsidR="00DF59AC" w:rsidRPr="001F5A5B" w:rsidRDefault="00DF59AC" w:rsidP="00DF59AC">
      <w:pPr>
        <w:pStyle w:val="fcasegauche"/>
        <w:tabs>
          <w:tab w:val="left" w:leader="dot" w:pos="8789"/>
        </w:tabs>
        <w:spacing w:before="60" w:after="120" w:line="360" w:lineRule="auto"/>
        <w:ind w:left="0" w:firstLine="0"/>
        <w:rPr>
          <w:rFonts w:ascii="Marianne" w:hAnsi="Marianne" w:cs="Arial"/>
        </w:rPr>
      </w:pPr>
      <w:r w:rsidRPr="001F5A5B">
        <w:rPr>
          <w:rFonts w:ascii="Marianne" w:hAnsi="Marianne" w:cs="Arial"/>
        </w:rPr>
        <w:t>.....................................................en qualité de :</w:t>
      </w:r>
    </w:p>
    <w:p w14:paraId="2234D123" w14:textId="77777777" w:rsidR="00DF59AC" w:rsidRPr="001F5A5B" w:rsidRDefault="00DF59AC" w:rsidP="00DF59AC">
      <w:pPr>
        <w:pStyle w:val="fcase1ertab"/>
        <w:tabs>
          <w:tab w:val="left" w:pos="5103"/>
          <w:tab w:val="left" w:pos="5387"/>
        </w:tabs>
        <w:rPr>
          <w:rFonts w:ascii="Marianne" w:hAnsi="Marianne" w:cs="Arial"/>
        </w:rPr>
      </w:pPr>
      <w:r w:rsidRPr="001F5A5B">
        <w:rPr>
          <w:rFonts w:ascii="Marianne" w:hAnsi="Marianne" w:cs="Arial"/>
        </w:rPr>
        <w:tab/>
      </w:r>
      <w:r w:rsidRPr="001F5A5B">
        <w:rPr>
          <w:rFonts w:ascii="Marianne" w:hAnsi="Marianne" w:cs="Arial"/>
        </w:rPr>
        <w:fldChar w:fldCharType="begin">
          <w:ffData>
            <w:name w:val="CaseACocher118"/>
            <w:enabled/>
            <w:calcOnExit w:val="0"/>
            <w:checkBox>
              <w:sizeAuto/>
              <w:default w:val="0"/>
            </w:checkBox>
          </w:ffData>
        </w:fldChar>
      </w:r>
      <w:bookmarkStart w:id="5" w:name="CaseACocher118"/>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bookmarkEnd w:id="5"/>
      <w:r w:rsidRPr="001F5A5B">
        <w:rPr>
          <w:rFonts w:ascii="Marianne" w:hAnsi="Marianne" w:cs="Arial"/>
        </w:rPr>
        <w:tab/>
        <w:t>co-traitant</w:t>
      </w:r>
      <w:r w:rsidRPr="001F5A5B">
        <w:rPr>
          <w:rFonts w:ascii="Marianne" w:hAnsi="Marianne" w:cs="Arial"/>
        </w:rPr>
        <w:tab/>
      </w:r>
      <w:r w:rsidRPr="001F5A5B">
        <w:rPr>
          <w:rFonts w:ascii="Marianne" w:hAnsi="Marianne" w:cs="Arial"/>
        </w:rPr>
        <w:fldChar w:fldCharType="begin">
          <w:ffData>
            <w:name w:val="CaseACocher119"/>
            <w:enabled/>
            <w:calcOnExit w:val="0"/>
            <w:checkBox>
              <w:sizeAuto/>
              <w:default w:val="0"/>
            </w:checkBox>
          </w:ffData>
        </w:fldChar>
      </w:r>
      <w:bookmarkStart w:id="6" w:name="CaseACocher119"/>
      <w:r w:rsidRPr="001F5A5B">
        <w:rPr>
          <w:rFonts w:ascii="Marianne" w:hAnsi="Marianne" w:cs="Arial"/>
        </w:rPr>
        <w:instrText xml:space="preserve"> FORMCHECKBOX </w:instrText>
      </w:r>
      <w:r w:rsidR="009A03EC">
        <w:rPr>
          <w:rFonts w:ascii="Marianne" w:hAnsi="Marianne" w:cs="Arial"/>
        </w:rPr>
      </w:r>
      <w:r w:rsidR="009A03EC">
        <w:rPr>
          <w:rFonts w:ascii="Marianne" w:hAnsi="Marianne" w:cs="Arial"/>
        </w:rPr>
        <w:fldChar w:fldCharType="separate"/>
      </w:r>
      <w:r w:rsidRPr="001F5A5B">
        <w:rPr>
          <w:rFonts w:ascii="Marianne" w:hAnsi="Marianne" w:cs="Arial"/>
        </w:rPr>
        <w:fldChar w:fldCharType="end"/>
      </w:r>
      <w:bookmarkEnd w:id="6"/>
      <w:r w:rsidRPr="001F5A5B">
        <w:rPr>
          <w:rFonts w:ascii="Marianne" w:hAnsi="Marianne" w:cs="Arial"/>
        </w:rPr>
        <w:tab/>
        <w:t>sous-traitant</w:t>
      </w:r>
    </w:p>
    <w:p w14:paraId="5F47DEBD" w14:textId="77777777" w:rsidR="00DF59AC" w:rsidRPr="001F5A5B" w:rsidRDefault="00DF59AC" w:rsidP="00DF59AC">
      <w:pPr>
        <w:tabs>
          <w:tab w:val="left" w:pos="720"/>
        </w:tabs>
        <w:jc w:val="both"/>
        <w:rPr>
          <w:rFonts w:ascii="Marianne" w:hAnsi="Marianne" w:cs="Arial"/>
        </w:rPr>
      </w:pPr>
    </w:p>
    <w:p w14:paraId="6338ED3F" w14:textId="77777777" w:rsidR="00DF59AC" w:rsidRPr="001F5A5B" w:rsidRDefault="00DF59AC" w:rsidP="00DF59AC">
      <w:pPr>
        <w:tabs>
          <w:tab w:val="left" w:pos="3402"/>
          <w:tab w:val="left" w:pos="6237"/>
          <w:tab w:val="left" w:pos="9072"/>
          <w:tab w:val="left" w:pos="9923"/>
        </w:tabs>
        <w:spacing w:before="120"/>
        <w:jc w:val="both"/>
        <w:rPr>
          <w:rFonts w:ascii="Marianne" w:hAnsi="Marianne" w:cs="Arial"/>
          <w:vertAlign w:val="superscript"/>
        </w:rPr>
      </w:pPr>
      <w:r w:rsidRPr="001F5A5B">
        <w:rPr>
          <w:rFonts w:ascii="Marianne" w:hAnsi="Marianne" w:cs="Arial"/>
        </w:rPr>
        <w:tab/>
        <w:t xml:space="preserve">A                     </w:t>
      </w:r>
      <w:r w:rsidRPr="001F5A5B">
        <w:rPr>
          <w:rFonts w:ascii="Marianne" w:hAnsi="Marianne" w:cs="Arial"/>
        </w:rPr>
        <w:tab/>
        <w:t xml:space="preserve">, le               </w:t>
      </w:r>
      <w:r w:rsidRPr="001F5A5B">
        <w:rPr>
          <w:rFonts w:ascii="Marianne" w:hAnsi="Marianne" w:cs="Arial"/>
        </w:rPr>
        <w:tab/>
      </w:r>
      <w:r w:rsidRPr="001F5A5B">
        <w:rPr>
          <w:rFonts w:ascii="Marianne" w:hAnsi="Marianne" w:cs="Arial"/>
          <w:vertAlign w:val="superscript"/>
        </w:rPr>
        <w:t>(</w:t>
      </w:r>
      <w:r w:rsidRPr="001F5A5B">
        <w:rPr>
          <w:rStyle w:val="Appelnotedebasdep"/>
          <w:rFonts w:ascii="Marianne" w:hAnsi="Marianne" w:cs="Arial"/>
        </w:rPr>
        <w:footnoteReference w:id="2"/>
      </w:r>
      <w:r w:rsidRPr="001F5A5B">
        <w:rPr>
          <w:rFonts w:ascii="Marianne" w:hAnsi="Marianne" w:cs="Arial"/>
          <w:vertAlign w:val="superscript"/>
        </w:rPr>
        <w:t>)</w:t>
      </w:r>
    </w:p>
    <w:p w14:paraId="19F27C01" w14:textId="77777777" w:rsidR="00DF59AC" w:rsidRPr="001F5A5B" w:rsidRDefault="00DF59AC" w:rsidP="00DF59AC">
      <w:pPr>
        <w:tabs>
          <w:tab w:val="left" w:pos="6237"/>
        </w:tabs>
        <w:spacing w:before="120"/>
        <w:jc w:val="both"/>
        <w:rPr>
          <w:rFonts w:ascii="Marianne" w:hAnsi="Marianne" w:cs="Arial"/>
        </w:rPr>
      </w:pPr>
      <w:r w:rsidRPr="001F5A5B">
        <w:rPr>
          <w:rFonts w:ascii="Marianne" w:hAnsi="Marianne" w:cs="Arial"/>
        </w:rPr>
        <w:tab/>
      </w:r>
      <w:r w:rsidRPr="001F5A5B">
        <w:rPr>
          <w:rFonts w:ascii="Marianne" w:hAnsi="Marianne" w:cs="Arial"/>
        </w:rPr>
        <w:tab/>
        <w:t>Signature</w:t>
      </w:r>
    </w:p>
    <w:p w14:paraId="068BFE58" w14:textId="77777777" w:rsidR="00DF59AC" w:rsidRPr="001F5A5B" w:rsidRDefault="00DF59AC" w:rsidP="00DF59AC">
      <w:pPr>
        <w:tabs>
          <w:tab w:val="left" w:pos="5040"/>
        </w:tabs>
        <w:jc w:val="both"/>
        <w:rPr>
          <w:rFonts w:ascii="Marianne" w:hAnsi="Marianne" w:cs="Arial"/>
        </w:rPr>
      </w:pPr>
    </w:p>
    <w:p w14:paraId="43A9307D" w14:textId="77777777" w:rsidR="00DF59AC" w:rsidRPr="001F5A5B" w:rsidRDefault="00DF59AC" w:rsidP="00DF59AC">
      <w:pPr>
        <w:spacing w:after="120"/>
        <w:jc w:val="both"/>
        <w:rPr>
          <w:rFonts w:ascii="Marianne" w:hAnsi="Marianne" w:cs="Arial"/>
          <w:b/>
        </w:rPr>
      </w:pPr>
      <w:r w:rsidRPr="001F5A5B">
        <w:rPr>
          <w:rFonts w:ascii="Marianne" w:hAnsi="Marianne" w:cs="Arial"/>
          <w:b/>
          <w:color w:val="808000"/>
          <w:spacing w:val="-10"/>
          <w:position w:val="-2"/>
        </w:rPr>
        <w:sym w:font="Wingdings" w:char="F06E"/>
      </w:r>
      <w:r w:rsidRPr="001F5A5B">
        <w:rPr>
          <w:rFonts w:ascii="Marianne" w:hAnsi="Marianne" w:cs="Arial"/>
          <w:b/>
          <w:color w:val="FFFF00"/>
          <w:spacing w:val="-10"/>
          <w:position w:val="-2"/>
        </w:rPr>
        <w:t> </w:t>
      </w:r>
      <w:r w:rsidRPr="001F5A5B">
        <w:rPr>
          <w:rFonts w:ascii="Marianne" w:hAnsi="Marianne" w:cs="Arial"/>
          <w:b/>
        </w:rPr>
        <w:t>Annotations ultérieures éventuelles</w:t>
      </w:r>
    </w:p>
    <w:p w14:paraId="4CB5FFEE" w14:textId="77777777" w:rsidR="00DF59AC" w:rsidRPr="001F5A5B" w:rsidRDefault="00DF59AC" w:rsidP="004F616F">
      <w:pPr>
        <w:tabs>
          <w:tab w:val="left" w:pos="0"/>
          <w:tab w:val="left" w:leader="dot" w:pos="10065"/>
        </w:tabs>
        <w:spacing w:line="360" w:lineRule="auto"/>
        <w:rPr>
          <w:rFonts w:ascii="Marianne" w:hAnsi="Marianne" w:cs="Arial"/>
          <w:i/>
        </w:rPr>
      </w:pPr>
      <w:r w:rsidRPr="001F5A5B">
        <w:rPr>
          <w:rFonts w:ascii="Marianne" w:hAnsi="Marianne" w:cs="Arial"/>
        </w:rPr>
        <w:t xml:space="preserve">La part de prestations que le titulaire n'envisage pas de confier à des sous-traitants bénéficiant du paiement direct est ramenée </w:t>
      </w:r>
      <w:r w:rsidRPr="001F5A5B">
        <w:rPr>
          <w:rFonts w:ascii="Marianne" w:hAnsi="Marianne" w:cs="Arial"/>
          <w:i/>
        </w:rPr>
        <w:t xml:space="preserve">(indiquer le montant en </w:t>
      </w:r>
      <w:r w:rsidR="004F616F" w:rsidRPr="001F5A5B">
        <w:rPr>
          <w:rFonts w:ascii="Marianne" w:hAnsi="Marianne" w:cs="Arial"/>
          <w:i/>
        </w:rPr>
        <w:t>lettres)</w:t>
      </w:r>
      <w:r w:rsidR="004F616F" w:rsidRPr="001F5A5B">
        <w:rPr>
          <w:rFonts w:ascii="Marianne" w:hAnsi="Marianne" w:cs="Arial"/>
        </w:rPr>
        <w:t xml:space="preserve"> à :</w:t>
      </w:r>
      <w:r w:rsidRPr="001F5A5B">
        <w:rPr>
          <w:rFonts w:ascii="Marianne" w:hAnsi="Marianne" w:cs="Arial"/>
        </w:rPr>
        <w:tab/>
        <w:t> </w:t>
      </w:r>
    </w:p>
    <w:p w14:paraId="7D28231A" w14:textId="77777777" w:rsidR="00865E57" w:rsidRPr="001F5A5B" w:rsidRDefault="00865E57" w:rsidP="00865E57">
      <w:pPr>
        <w:pStyle w:val="fcasegauche"/>
        <w:tabs>
          <w:tab w:val="left" w:leader="dot" w:pos="10206"/>
        </w:tabs>
        <w:spacing w:after="0" w:line="360" w:lineRule="auto"/>
        <w:ind w:left="0" w:firstLine="0"/>
        <w:rPr>
          <w:rFonts w:ascii="Marianne" w:hAnsi="Marianne" w:cs="Arial"/>
          <w:i/>
        </w:rPr>
      </w:pPr>
      <w:r w:rsidRPr="001F5A5B">
        <w:rPr>
          <w:rFonts w:ascii="Marianne" w:hAnsi="Marianne" w:cs="Arial"/>
          <w:i/>
        </w:rPr>
        <w:tab/>
      </w:r>
    </w:p>
    <w:p w14:paraId="07D78DE4" w14:textId="77777777" w:rsidR="00DF59AC" w:rsidRPr="001F5A5B" w:rsidRDefault="00DF59AC" w:rsidP="00DF59AC">
      <w:pPr>
        <w:tabs>
          <w:tab w:val="left" w:pos="3402"/>
          <w:tab w:val="left" w:pos="6237"/>
          <w:tab w:val="left" w:pos="9072"/>
          <w:tab w:val="left" w:pos="9923"/>
        </w:tabs>
        <w:jc w:val="both"/>
        <w:rPr>
          <w:rFonts w:ascii="Marianne" w:hAnsi="Marianne" w:cs="Arial"/>
          <w:vertAlign w:val="superscript"/>
        </w:rPr>
      </w:pPr>
      <w:r w:rsidRPr="001F5A5B">
        <w:rPr>
          <w:rFonts w:ascii="Marianne" w:hAnsi="Marianne" w:cs="Arial"/>
        </w:rPr>
        <w:tab/>
        <w:t xml:space="preserve">A                     </w:t>
      </w:r>
      <w:r w:rsidRPr="001F5A5B">
        <w:rPr>
          <w:rFonts w:ascii="Marianne" w:hAnsi="Marianne" w:cs="Arial"/>
        </w:rPr>
        <w:tab/>
        <w:t xml:space="preserve">, le               </w:t>
      </w:r>
      <w:r w:rsidRPr="001F5A5B">
        <w:rPr>
          <w:rFonts w:ascii="Marianne" w:hAnsi="Marianne" w:cs="Arial"/>
        </w:rPr>
        <w:tab/>
      </w:r>
      <w:r w:rsidRPr="001F5A5B">
        <w:rPr>
          <w:rFonts w:ascii="Marianne" w:hAnsi="Marianne" w:cs="Arial"/>
          <w:vertAlign w:val="superscript"/>
        </w:rPr>
        <w:t>(</w:t>
      </w:r>
      <w:r w:rsidRPr="001F5A5B">
        <w:rPr>
          <w:rStyle w:val="Appelnotedebasdep"/>
          <w:rFonts w:ascii="Marianne" w:hAnsi="Marianne" w:cs="Arial"/>
        </w:rPr>
        <w:footnoteReference w:id="3"/>
      </w:r>
      <w:r w:rsidRPr="001F5A5B">
        <w:rPr>
          <w:rStyle w:val="Appelnotedebasdep"/>
          <w:rFonts w:ascii="Marianne" w:hAnsi="Marianne" w:cs="Arial"/>
        </w:rPr>
        <w:t>2</w:t>
      </w:r>
      <w:r w:rsidRPr="001F5A5B">
        <w:rPr>
          <w:rFonts w:ascii="Marianne" w:hAnsi="Marianne" w:cs="Arial"/>
          <w:vertAlign w:val="superscript"/>
        </w:rPr>
        <w:t>)</w:t>
      </w:r>
    </w:p>
    <w:p w14:paraId="736B179A" w14:textId="77777777" w:rsidR="005769EF" w:rsidRPr="001F5A5B" w:rsidRDefault="00865E57" w:rsidP="00F810AE">
      <w:pPr>
        <w:tabs>
          <w:tab w:val="left" w:pos="6237"/>
        </w:tabs>
        <w:spacing w:before="120"/>
        <w:jc w:val="both"/>
        <w:rPr>
          <w:rFonts w:ascii="Marianne" w:hAnsi="Marianne" w:cs="Arial"/>
        </w:rPr>
      </w:pPr>
      <w:r w:rsidRPr="001F5A5B">
        <w:rPr>
          <w:rFonts w:ascii="Marianne" w:hAnsi="Marianne" w:cs="Arial"/>
        </w:rPr>
        <w:tab/>
      </w:r>
      <w:r w:rsidR="00F810AE" w:rsidRPr="001F5A5B">
        <w:rPr>
          <w:rFonts w:ascii="Marianne" w:hAnsi="Marianne" w:cs="Arial"/>
        </w:rPr>
        <w:t>Signatur</w:t>
      </w:r>
      <w:r w:rsidR="00CB6C1C" w:rsidRPr="001F5A5B">
        <w:rPr>
          <w:rFonts w:ascii="Marianne" w:hAnsi="Marianne" w:cs="Arial"/>
        </w:rPr>
        <w:t>e</w:t>
      </w:r>
    </w:p>
    <w:sectPr w:rsidR="005769EF"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9E624" w14:textId="77777777" w:rsidR="00173B91" w:rsidRDefault="00173B91">
      <w:r>
        <w:separator/>
      </w:r>
    </w:p>
  </w:endnote>
  <w:endnote w:type="continuationSeparator" w:id="0">
    <w:p w14:paraId="469639AE"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95FA" w14:textId="0A60151A" w:rsidR="0027580C" w:rsidRPr="00AE704B" w:rsidRDefault="007E0E8D" w:rsidP="00DF59AC">
    <w:pPr>
      <w:pBdr>
        <w:top w:val="single" w:sz="4" w:space="1" w:color="auto"/>
      </w:pBdr>
      <w:jc w:val="center"/>
      <w:rPr>
        <w:rFonts w:ascii="Marianne" w:hAnsi="Marianne" w:cs="Arial"/>
        <w:b/>
      </w:rPr>
    </w:pPr>
    <w:r>
      <w:rPr>
        <w:rFonts w:ascii="Marianne" w:hAnsi="Marianne" w:cs="Arial"/>
        <w:b/>
      </w:rPr>
      <w:t xml:space="preserve">ACTE D’ENGAGEMENT </w:t>
    </w:r>
    <w:r w:rsidR="00865E57" w:rsidRPr="00AE704B">
      <w:rPr>
        <w:rFonts w:ascii="Marianne" w:hAnsi="Marianne" w:cs="Arial"/>
        <w:b/>
      </w:rPr>
      <w:t xml:space="preserve">– marché </w:t>
    </w:r>
    <w:r w:rsidR="00DF59AC" w:rsidRPr="00AE704B">
      <w:rPr>
        <w:rFonts w:ascii="Marianne" w:hAnsi="Marianne" w:cs="Arial"/>
        <w:b/>
      </w:rPr>
      <w:t xml:space="preserve">n° </w:t>
    </w:r>
    <w:r w:rsidR="009568DE" w:rsidRPr="00AE704B">
      <w:rPr>
        <w:rFonts w:ascii="Marianne" w:hAnsi="Marianne" w:cs="Arial"/>
        <w:b/>
      </w:rPr>
      <w:t>MAPA2025</w:t>
    </w:r>
    <w:r w:rsidR="001641AC">
      <w:rPr>
        <w:rFonts w:ascii="Marianne" w:hAnsi="Marianne" w:cs="Arial"/>
        <w:b/>
      </w:rPr>
      <w:t>.</w:t>
    </w:r>
    <w:r w:rsidR="00C50333">
      <w:rPr>
        <w:rFonts w:ascii="Marianne" w:hAnsi="Marianne" w:cs="Arial"/>
        <w:b/>
      </w:rPr>
      <w:t>04</w:t>
    </w:r>
    <w:r w:rsidR="00DF59AC" w:rsidRPr="00AE704B">
      <w:rPr>
        <w:rFonts w:ascii="Marianne" w:hAnsi="Marianne" w:cs="Arial"/>
        <w:b/>
      </w:rPr>
      <w:t xml:space="preserve"> -   Page </w:t>
    </w:r>
    <w:r w:rsidR="00DF59AC" w:rsidRPr="00AE704B">
      <w:rPr>
        <w:rFonts w:ascii="Marianne" w:hAnsi="Marianne" w:cs="Arial"/>
        <w:b/>
      </w:rPr>
      <w:fldChar w:fldCharType="begin"/>
    </w:r>
    <w:r w:rsidR="00DF59AC" w:rsidRPr="00AE704B">
      <w:rPr>
        <w:rFonts w:ascii="Marianne" w:hAnsi="Marianne" w:cs="Arial"/>
        <w:b/>
      </w:rPr>
      <w:instrText>PAGE  \* Arabic  \* MERGEFORMAT</w:instrText>
    </w:r>
    <w:r w:rsidR="00DF59AC" w:rsidRPr="00AE704B">
      <w:rPr>
        <w:rFonts w:ascii="Marianne" w:hAnsi="Marianne" w:cs="Arial"/>
        <w:b/>
      </w:rPr>
      <w:fldChar w:fldCharType="separate"/>
    </w:r>
    <w:r w:rsidR="00D54348">
      <w:rPr>
        <w:rFonts w:ascii="Marianne" w:hAnsi="Marianne" w:cs="Arial"/>
        <w:b/>
        <w:noProof/>
      </w:rPr>
      <w:t>6</w:t>
    </w:r>
    <w:r w:rsidR="00DF59AC" w:rsidRPr="00AE704B">
      <w:rPr>
        <w:rFonts w:ascii="Marianne" w:hAnsi="Marianne" w:cs="Arial"/>
        <w:b/>
      </w:rPr>
      <w:fldChar w:fldCharType="end"/>
    </w:r>
    <w:r w:rsidR="00DF59AC" w:rsidRPr="00AE704B">
      <w:rPr>
        <w:rFonts w:ascii="Marianne" w:hAnsi="Marianne" w:cs="Arial"/>
        <w:b/>
      </w:rPr>
      <w:t xml:space="preserve"> sur </w:t>
    </w:r>
    <w:r w:rsidR="00DF59AC" w:rsidRPr="00AE704B">
      <w:rPr>
        <w:rFonts w:ascii="Marianne" w:hAnsi="Marianne" w:cs="Arial"/>
        <w:b/>
      </w:rPr>
      <w:fldChar w:fldCharType="begin"/>
    </w:r>
    <w:r w:rsidR="00DF59AC" w:rsidRPr="00AE704B">
      <w:rPr>
        <w:rFonts w:ascii="Marianne" w:hAnsi="Marianne" w:cs="Arial"/>
        <w:b/>
      </w:rPr>
      <w:instrText>NUMPAGES  \* Arabic  \* MERGEFORMAT</w:instrText>
    </w:r>
    <w:r w:rsidR="00DF59AC" w:rsidRPr="00AE704B">
      <w:rPr>
        <w:rFonts w:ascii="Marianne" w:hAnsi="Marianne" w:cs="Arial"/>
        <w:b/>
      </w:rPr>
      <w:fldChar w:fldCharType="separate"/>
    </w:r>
    <w:r w:rsidR="00D54348">
      <w:rPr>
        <w:rFonts w:ascii="Marianne" w:hAnsi="Marianne" w:cs="Arial"/>
        <w:b/>
        <w:noProof/>
      </w:rPr>
      <w:t>7</w:t>
    </w:r>
    <w:r w:rsidR="00DF59AC" w:rsidRPr="00AE704B">
      <w:rPr>
        <w:rFonts w:ascii="Marianne" w:hAnsi="Marianne" w:cs="Arial"/>
        <w:b/>
      </w:rPr>
      <w:fldChar w:fldCharType="end"/>
    </w:r>
  </w:p>
  <w:p w14:paraId="79D1947F" w14:textId="77777777" w:rsidR="0027580C" w:rsidRDefault="0027580C" w:rsidP="0027580C">
    <w:pPr>
      <w:jc w:val="center"/>
    </w:pPr>
  </w:p>
  <w:p w14:paraId="783AD5E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5C7D" w14:textId="77777777" w:rsidR="00173B91" w:rsidRDefault="00173B91">
      <w:r>
        <w:separator/>
      </w:r>
    </w:p>
  </w:footnote>
  <w:footnote w:type="continuationSeparator" w:id="0">
    <w:p w14:paraId="2BFAA0C1" w14:textId="77777777" w:rsidR="00173B91" w:rsidRDefault="00173B91">
      <w:r>
        <w:continuationSeparator/>
      </w:r>
    </w:p>
  </w:footnote>
  <w:footnote w:id="1">
    <w:p w14:paraId="483BE32B" w14:textId="77777777" w:rsidR="00DF59AC" w:rsidRPr="001F5A5B" w:rsidRDefault="00DF59AC" w:rsidP="00DF59AC">
      <w:pPr>
        <w:pStyle w:val="Notedebasdepage"/>
        <w:rPr>
          <w:rFonts w:ascii="Marianne" w:hAnsi="Marianne"/>
          <w:sz w:val="14"/>
        </w:rPr>
      </w:pPr>
      <w:r w:rsidRPr="001F5A5B">
        <w:rPr>
          <w:rFonts w:ascii="Marianne" w:hAnsi="Marianne"/>
          <w:sz w:val="14"/>
        </w:rPr>
        <w:t>(</w:t>
      </w:r>
      <w:r w:rsidRPr="001F5A5B">
        <w:rPr>
          <w:rStyle w:val="Appelnotedebasdep"/>
          <w:rFonts w:ascii="Marianne" w:hAnsi="Marianne"/>
          <w:sz w:val="14"/>
        </w:rPr>
        <w:footnoteRef/>
      </w:r>
      <w:r w:rsidRPr="001F5A5B">
        <w:rPr>
          <w:rFonts w:ascii="Marianne" w:hAnsi="Marianne"/>
          <w:sz w:val="14"/>
        </w:rPr>
        <w:t>) A remplir par l’administration (personne responsable du marché ou représentant de la collectivité ou de l’établissement compétent pour signer le marché) en original sur une photocopie.</w:t>
      </w:r>
    </w:p>
  </w:footnote>
  <w:footnote w:id="2">
    <w:p w14:paraId="3C86B114" w14:textId="77777777" w:rsidR="00DF59AC" w:rsidRDefault="00DF59AC" w:rsidP="00DF59AC">
      <w:pPr>
        <w:pStyle w:val="Notedebasdepage"/>
        <w:rPr>
          <w:sz w:val="14"/>
        </w:rPr>
      </w:pPr>
      <w:r w:rsidRPr="001F5A5B">
        <w:rPr>
          <w:rFonts w:ascii="Marianne" w:hAnsi="Marianne"/>
          <w:sz w:val="14"/>
        </w:rPr>
        <w:t>(</w:t>
      </w:r>
      <w:r w:rsidRPr="001F5A5B">
        <w:rPr>
          <w:rStyle w:val="Appelnotedebasdep"/>
          <w:rFonts w:ascii="Marianne" w:hAnsi="Marianne"/>
          <w:sz w:val="14"/>
        </w:rPr>
        <w:footnoteRef/>
      </w:r>
      <w:r w:rsidRPr="001F5A5B">
        <w:rPr>
          <w:rFonts w:ascii="Marianne" w:hAnsi="Marianne"/>
          <w:sz w:val="14"/>
        </w:rPr>
        <w:t>) Date et signature originales.</w:t>
      </w:r>
    </w:p>
  </w:footnote>
  <w:footnote w:id="3">
    <w:p w14:paraId="1644188C" w14:textId="77777777" w:rsidR="00DF59AC" w:rsidRDefault="00DF59AC" w:rsidP="00DF59AC">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0B95C060" w14:textId="77777777">
      <w:trPr>
        <w:trHeight w:val="1132"/>
      </w:trPr>
      <w:tc>
        <w:tcPr>
          <w:tcW w:w="10419" w:type="dxa"/>
          <w:tcBorders>
            <w:top w:val="nil"/>
            <w:left w:val="nil"/>
            <w:bottom w:val="nil"/>
            <w:right w:val="nil"/>
          </w:tcBorders>
        </w:tcPr>
        <w:p w14:paraId="18BC51AB" w14:textId="77777777" w:rsidR="00AF5605" w:rsidRPr="003F4672" w:rsidRDefault="00695E98" w:rsidP="00695E98">
          <w:pPr>
            <w:pStyle w:val="Pieddepage"/>
            <w:tabs>
              <w:tab w:val="clear" w:pos="4536"/>
              <w:tab w:val="clear" w:pos="9072"/>
            </w:tabs>
            <w:rPr>
              <w:rFonts w:ascii="Arial" w:hAnsi="Arial" w:cs="Arial"/>
              <w:b/>
              <w:bCs/>
              <w:sz w:val="18"/>
              <w:szCs w:val="18"/>
            </w:rPr>
          </w:pPr>
          <w:r>
            <w:rPr>
              <w:noProof/>
            </w:rPr>
            <w:drawing>
              <wp:inline distT="0" distB="0" distL="0" distR="0" wp14:anchorId="111160E3" wp14:editId="62BEAE91">
                <wp:extent cx="1238250" cy="9810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520" cy="989212"/>
                        </a:xfrm>
                        <a:prstGeom prst="rect">
                          <a:avLst/>
                        </a:prstGeom>
                        <a:noFill/>
                      </pic:spPr>
                    </pic:pic>
                  </a:graphicData>
                </a:graphic>
              </wp:inline>
            </w:drawing>
          </w:r>
        </w:p>
      </w:tc>
    </w:tr>
  </w:tbl>
  <w:p w14:paraId="0B01DFA5" w14:textId="77777777" w:rsidR="00AF5605" w:rsidRDefault="00AF5605" w:rsidP="00D11D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C0A21" w14:textId="77777777" w:rsidR="00AF5605" w:rsidRDefault="00AF56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4A24B1C"/>
    <w:multiLevelType w:val="hybridMultilevel"/>
    <w:tmpl w:val="6D780394"/>
    <w:lvl w:ilvl="0" w:tplc="27ECF82A">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6"/>
  </w:num>
  <w:num w:numId="3">
    <w:abstractNumId w:val="12"/>
  </w:num>
  <w:num w:numId="4">
    <w:abstractNumId w:val="5"/>
  </w:num>
  <w:num w:numId="5">
    <w:abstractNumId w:val="4"/>
  </w:num>
  <w:num w:numId="6">
    <w:abstractNumId w:val="13"/>
  </w:num>
  <w:num w:numId="7">
    <w:abstractNumId w:val="0"/>
  </w:num>
  <w:num w:numId="8">
    <w:abstractNumId w:val="14"/>
  </w:num>
  <w:num w:numId="9">
    <w:abstractNumId w:val="22"/>
  </w:num>
  <w:num w:numId="10">
    <w:abstractNumId w:val="3"/>
  </w:num>
  <w:num w:numId="11">
    <w:abstractNumId w:val="23"/>
  </w:num>
  <w:num w:numId="12">
    <w:abstractNumId w:val="21"/>
  </w:num>
  <w:num w:numId="13">
    <w:abstractNumId w:val="8"/>
  </w:num>
  <w:num w:numId="14">
    <w:abstractNumId w:val="16"/>
  </w:num>
  <w:num w:numId="15">
    <w:abstractNumId w:val="9"/>
  </w:num>
  <w:num w:numId="16">
    <w:abstractNumId w:val="19"/>
  </w:num>
  <w:num w:numId="17">
    <w:abstractNumId w:val="18"/>
  </w:num>
  <w:num w:numId="18">
    <w:abstractNumId w:val="20"/>
  </w:num>
  <w:num w:numId="19">
    <w:abstractNumId w:val="11"/>
  </w:num>
  <w:num w:numId="20">
    <w:abstractNumId w:val="15"/>
  </w:num>
  <w:num w:numId="21">
    <w:abstractNumId w:val="7"/>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4AF9"/>
    <w:rsid w:val="0005443C"/>
    <w:rsid w:val="00055CDD"/>
    <w:rsid w:val="00063169"/>
    <w:rsid w:val="00070431"/>
    <w:rsid w:val="00076113"/>
    <w:rsid w:val="000915D2"/>
    <w:rsid w:val="00093246"/>
    <w:rsid w:val="0009380B"/>
    <w:rsid w:val="00096D30"/>
    <w:rsid w:val="000A7817"/>
    <w:rsid w:val="000B1AD6"/>
    <w:rsid w:val="000B1F2D"/>
    <w:rsid w:val="000C11C8"/>
    <w:rsid w:val="000C518F"/>
    <w:rsid w:val="000C7909"/>
    <w:rsid w:val="000D0EEF"/>
    <w:rsid w:val="000D1F5C"/>
    <w:rsid w:val="000D6482"/>
    <w:rsid w:val="000E36A4"/>
    <w:rsid w:val="000F6348"/>
    <w:rsid w:val="000F69F6"/>
    <w:rsid w:val="00113DD0"/>
    <w:rsid w:val="001203E9"/>
    <w:rsid w:val="00121834"/>
    <w:rsid w:val="00123D91"/>
    <w:rsid w:val="00126FA8"/>
    <w:rsid w:val="00134CC6"/>
    <w:rsid w:val="00140663"/>
    <w:rsid w:val="00141805"/>
    <w:rsid w:val="0015453A"/>
    <w:rsid w:val="001641AC"/>
    <w:rsid w:val="001723F1"/>
    <w:rsid w:val="00173B91"/>
    <w:rsid w:val="00180DF7"/>
    <w:rsid w:val="00187A53"/>
    <w:rsid w:val="001A65DA"/>
    <w:rsid w:val="001B39BD"/>
    <w:rsid w:val="001C3611"/>
    <w:rsid w:val="001E02B8"/>
    <w:rsid w:val="001F5A5B"/>
    <w:rsid w:val="00215334"/>
    <w:rsid w:val="00224B64"/>
    <w:rsid w:val="00232177"/>
    <w:rsid w:val="00243CAE"/>
    <w:rsid w:val="00245808"/>
    <w:rsid w:val="0027580C"/>
    <w:rsid w:val="00287B60"/>
    <w:rsid w:val="00293BA4"/>
    <w:rsid w:val="002B6D9A"/>
    <w:rsid w:val="002C43C4"/>
    <w:rsid w:val="002C60E9"/>
    <w:rsid w:val="002D56EE"/>
    <w:rsid w:val="002D7639"/>
    <w:rsid w:val="002E2142"/>
    <w:rsid w:val="002F4D68"/>
    <w:rsid w:val="002F6E2C"/>
    <w:rsid w:val="002F709F"/>
    <w:rsid w:val="003010C1"/>
    <w:rsid w:val="0030483E"/>
    <w:rsid w:val="00310327"/>
    <w:rsid w:val="00313653"/>
    <w:rsid w:val="00316035"/>
    <w:rsid w:val="00317BD0"/>
    <w:rsid w:val="00321ACD"/>
    <w:rsid w:val="003409B9"/>
    <w:rsid w:val="00364D7A"/>
    <w:rsid w:val="0036551C"/>
    <w:rsid w:val="00381571"/>
    <w:rsid w:val="00384B0C"/>
    <w:rsid w:val="0039226C"/>
    <w:rsid w:val="00392538"/>
    <w:rsid w:val="003945C8"/>
    <w:rsid w:val="00396AA9"/>
    <w:rsid w:val="003A2204"/>
    <w:rsid w:val="003A270B"/>
    <w:rsid w:val="003A62A5"/>
    <w:rsid w:val="003B0BEE"/>
    <w:rsid w:val="003B4B3B"/>
    <w:rsid w:val="003D11D2"/>
    <w:rsid w:val="003D22E9"/>
    <w:rsid w:val="003D68D9"/>
    <w:rsid w:val="003E0AE0"/>
    <w:rsid w:val="003E1E9C"/>
    <w:rsid w:val="003E668F"/>
    <w:rsid w:val="003E68E2"/>
    <w:rsid w:val="003F0FCB"/>
    <w:rsid w:val="003F4672"/>
    <w:rsid w:val="003F69D9"/>
    <w:rsid w:val="0040251E"/>
    <w:rsid w:val="004067F9"/>
    <w:rsid w:val="00410F24"/>
    <w:rsid w:val="00413EBC"/>
    <w:rsid w:val="00416536"/>
    <w:rsid w:val="004174FC"/>
    <w:rsid w:val="0042075B"/>
    <w:rsid w:val="004456BF"/>
    <w:rsid w:val="00465D94"/>
    <w:rsid w:val="00466BA7"/>
    <w:rsid w:val="00470C28"/>
    <w:rsid w:val="004855A1"/>
    <w:rsid w:val="00492275"/>
    <w:rsid w:val="004A5298"/>
    <w:rsid w:val="004B5C84"/>
    <w:rsid w:val="004C3AA4"/>
    <w:rsid w:val="004D473B"/>
    <w:rsid w:val="004F4935"/>
    <w:rsid w:val="004F616F"/>
    <w:rsid w:val="004F6B9C"/>
    <w:rsid w:val="0050793B"/>
    <w:rsid w:val="00523394"/>
    <w:rsid w:val="005252B9"/>
    <w:rsid w:val="00540D13"/>
    <w:rsid w:val="00552FA8"/>
    <w:rsid w:val="00553E9F"/>
    <w:rsid w:val="005769EF"/>
    <w:rsid w:val="005B5824"/>
    <w:rsid w:val="005E41A2"/>
    <w:rsid w:val="005F0544"/>
    <w:rsid w:val="005F1600"/>
    <w:rsid w:val="005F521A"/>
    <w:rsid w:val="00606C61"/>
    <w:rsid w:val="00620407"/>
    <w:rsid w:val="00620BAA"/>
    <w:rsid w:val="00632AEB"/>
    <w:rsid w:val="00637B07"/>
    <w:rsid w:val="00651097"/>
    <w:rsid w:val="00653A2F"/>
    <w:rsid w:val="0065414F"/>
    <w:rsid w:val="00660F5A"/>
    <w:rsid w:val="00666823"/>
    <w:rsid w:val="00681B6A"/>
    <w:rsid w:val="0068794C"/>
    <w:rsid w:val="00693090"/>
    <w:rsid w:val="00695E98"/>
    <w:rsid w:val="006A249C"/>
    <w:rsid w:val="006C151A"/>
    <w:rsid w:val="006C49B3"/>
    <w:rsid w:val="006D5C0F"/>
    <w:rsid w:val="006D66A6"/>
    <w:rsid w:val="006E2C4C"/>
    <w:rsid w:val="006E4F6A"/>
    <w:rsid w:val="006F19CF"/>
    <w:rsid w:val="006F265C"/>
    <w:rsid w:val="006F6BC5"/>
    <w:rsid w:val="0070184D"/>
    <w:rsid w:val="00704158"/>
    <w:rsid w:val="0070431D"/>
    <w:rsid w:val="00704E05"/>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65BDF"/>
    <w:rsid w:val="00765ECB"/>
    <w:rsid w:val="00772A28"/>
    <w:rsid w:val="00773565"/>
    <w:rsid w:val="00781275"/>
    <w:rsid w:val="007978A2"/>
    <w:rsid w:val="00797C1A"/>
    <w:rsid w:val="007A7BCA"/>
    <w:rsid w:val="007A7C63"/>
    <w:rsid w:val="007B4D65"/>
    <w:rsid w:val="007C092A"/>
    <w:rsid w:val="007E0E8D"/>
    <w:rsid w:val="00800661"/>
    <w:rsid w:val="00815264"/>
    <w:rsid w:val="00815D70"/>
    <w:rsid w:val="00823D6F"/>
    <w:rsid w:val="00830F18"/>
    <w:rsid w:val="008474BE"/>
    <w:rsid w:val="008563AB"/>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E0E91"/>
    <w:rsid w:val="008F12FE"/>
    <w:rsid w:val="008F78B8"/>
    <w:rsid w:val="00900459"/>
    <w:rsid w:val="009024FF"/>
    <w:rsid w:val="00907064"/>
    <w:rsid w:val="00913661"/>
    <w:rsid w:val="0091763C"/>
    <w:rsid w:val="00945336"/>
    <w:rsid w:val="009475E2"/>
    <w:rsid w:val="00950AE7"/>
    <w:rsid w:val="009568DE"/>
    <w:rsid w:val="00957EC1"/>
    <w:rsid w:val="00960030"/>
    <w:rsid w:val="00962B41"/>
    <w:rsid w:val="009737C6"/>
    <w:rsid w:val="0098037E"/>
    <w:rsid w:val="009A03EC"/>
    <w:rsid w:val="009A1EAE"/>
    <w:rsid w:val="009A6905"/>
    <w:rsid w:val="009A73D8"/>
    <w:rsid w:val="009B4DEA"/>
    <w:rsid w:val="009C5C1F"/>
    <w:rsid w:val="009D0EBD"/>
    <w:rsid w:val="009D2FB9"/>
    <w:rsid w:val="009D6D24"/>
    <w:rsid w:val="009E3D59"/>
    <w:rsid w:val="009F052B"/>
    <w:rsid w:val="009F2A74"/>
    <w:rsid w:val="00A03049"/>
    <w:rsid w:val="00A11C9B"/>
    <w:rsid w:val="00A3499A"/>
    <w:rsid w:val="00A35D8A"/>
    <w:rsid w:val="00A403E1"/>
    <w:rsid w:val="00A407AE"/>
    <w:rsid w:val="00A40F3A"/>
    <w:rsid w:val="00A42C8A"/>
    <w:rsid w:val="00A54312"/>
    <w:rsid w:val="00A54B6C"/>
    <w:rsid w:val="00A578D6"/>
    <w:rsid w:val="00A71BA3"/>
    <w:rsid w:val="00A73AAD"/>
    <w:rsid w:val="00AA07C3"/>
    <w:rsid w:val="00AB47A8"/>
    <w:rsid w:val="00AB70AC"/>
    <w:rsid w:val="00AE6512"/>
    <w:rsid w:val="00AE704B"/>
    <w:rsid w:val="00AF5605"/>
    <w:rsid w:val="00B00D42"/>
    <w:rsid w:val="00B04169"/>
    <w:rsid w:val="00B056FA"/>
    <w:rsid w:val="00B11F10"/>
    <w:rsid w:val="00B1334D"/>
    <w:rsid w:val="00B1645D"/>
    <w:rsid w:val="00B246CA"/>
    <w:rsid w:val="00B24991"/>
    <w:rsid w:val="00B30C86"/>
    <w:rsid w:val="00B45022"/>
    <w:rsid w:val="00B45284"/>
    <w:rsid w:val="00B50D28"/>
    <w:rsid w:val="00B67642"/>
    <w:rsid w:val="00B75219"/>
    <w:rsid w:val="00B765A1"/>
    <w:rsid w:val="00B776BF"/>
    <w:rsid w:val="00B8181D"/>
    <w:rsid w:val="00B82CFC"/>
    <w:rsid w:val="00B861C8"/>
    <w:rsid w:val="00B901FA"/>
    <w:rsid w:val="00B9708A"/>
    <w:rsid w:val="00BB05B1"/>
    <w:rsid w:val="00BB21FE"/>
    <w:rsid w:val="00BC11E1"/>
    <w:rsid w:val="00BC250E"/>
    <w:rsid w:val="00BC4001"/>
    <w:rsid w:val="00BC5BA1"/>
    <w:rsid w:val="00BD5726"/>
    <w:rsid w:val="00BF585F"/>
    <w:rsid w:val="00BF64CD"/>
    <w:rsid w:val="00C0275F"/>
    <w:rsid w:val="00C11FDD"/>
    <w:rsid w:val="00C22214"/>
    <w:rsid w:val="00C2328A"/>
    <w:rsid w:val="00C27E25"/>
    <w:rsid w:val="00C302E7"/>
    <w:rsid w:val="00C3239C"/>
    <w:rsid w:val="00C40089"/>
    <w:rsid w:val="00C47627"/>
    <w:rsid w:val="00C50333"/>
    <w:rsid w:val="00C601B8"/>
    <w:rsid w:val="00C65770"/>
    <w:rsid w:val="00C66B6F"/>
    <w:rsid w:val="00C753FA"/>
    <w:rsid w:val="00C81FF3"/>
    <w:rsid w:val="00C85FF7"/>
    <w:rsid w:val="00C87A50"/>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1D88"/>
    <w:rsid w:val="00D1635C"/>
    <w:rsid w:val="00D232B0"/>
    <w:rsid w:val="00D340F2"/>
    <w:rsid w:val="00D341BB"/>
    <w:rsid w:val="00D34DD8"/>
    <w:rsid w:val="00D54348"/>
    <w:rsid w:val="00D616E0"/>
    <w:rsid w:val="00D62116"/>
    <w:rsid w:val="00D66E62"/>
    <w:rsid w:val="00D70686"/>
    <w:rsid w:val="00D7398B"/>
    <w:rsid w:val="00D8208D"/>
    <w:rsid w:val="00D84C1E"/>
    <w:rsid w:val="00D94DBA"/>
    <w:rsid w:val="00DA1E19"/>
    <w:rsid w:val="00DB1BC1"/>
    <w:rsid w:val="00DB4524"/>
    <w:rsid w:val="00DD09E0"/>
    <w:rsid w:val="00DD3726"/>
    <w:rsid w:val="00DE0D64"/>
    <w:rsid w:val="00DF59AC"/>
    <w:rsid w:val="00E01BA2"/>
    <w:rsid w:val="00E03F46"/>
    <w:rsid w:val="00E048BD"/>
    <w:rsid w:val="00E10A2E"/>
    <w:rsid w:val="00E1138E"/>
    <w:rsid w:val="00E143C7"/>
    <w:rsid w:val="00E163E8"/>
    <w:rsid w:val="00E26CDB"/>
    <w:rsid w:val="00E32CBE"/>
    <w:rsid w:val="00E41454"/>
    <w:rsid w:val="00E449AD"/>
    <w:rsid w:val="00E51A10"/>
    <w:rsid w:val="00E53C52"/>
    <w:rsid w:val="00E5598E"/>
    <w:rsid w:val="00E61E70"/>
    <w:rsid w:val="00E61FF8"/>
    <w:rsid w:val="00E642D9"/>
    <w:rsid w:val="00E6458A"/>
    <w:rsid w:val="00E66C67"/>
    <w:rsid w:val="00E764FB"/>
    <w:rsid w:val="00E81027"/>
    <w:rsid w:val="00E8135A"/>
    <w:rsid w:val="00E81898"/>
    <w:rsid w:val="00E95D54"/>
    <w:rsid w:val="00EA6FDA"/>
    <w:rsid w:val="00EB2371"/>
    <w:rsid w:val="00ED0E42"/>
    <w:rsid w:val="00ED6ECD"/>
    <w:rsid w:val="00EE2E06"/>
    <w:rsid w:val="00EE3815"/>
    <w:rsid w:val="00EF0A9A"/>
    <w:rsid w:val="00F00754"/>
    <w:rsid w:val="00F0132E"/>
    <w:rsid w:val="00F018EA"/>
    <w:rsid w:val="00F01DC9"/>
    <w:rsid w:val="00F0596C"/>
    <w:rsid w:val="00F10D81"/>
    <w:rsid w:val="00F16739"/>
    <w:rsid w:val="00F241D1"/>
    <w:rsid w:val="00F2543F"/>
    <w:rsid w:val="00F30E4D"/>
    <w:rsid w:val="00F44F3D"/>
    <w:rsid w:val="00F564BD"/>
    <w:rsid w:val="00F579EE"/>
    <w:rsid w:val="00F80C35"/>
    <w:rsid w:val="00F810AE"/>
    <w:rsid w:val="00F916B9"/>
    <w:rsid w:val="00F9329A"/>
    <w:rsid w:val="00F942F6"/>
    <w:rsid w:val="00F97AD5"/>
    <w:rsid w:val="00FA50D0"/>
    <w:rsid w:val="00FB431A"/>
    <w:rsid w:val="00FD0EC7"/>
    <w:rsid w:val="00FD3AD6"/>
    <w:rsid w:val="00FE35BF"/>
    <w:rsid w:val="00FE4528"/>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A935D6D"/>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18F"/>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rsid w:val="000C518F"/>
    <w:rPr>
      <w:rFonts w:cs="Times New Roman"/>
      <w:sz w:val="16"/>
      <w:szCs w:val="16"/>
    </w:rPr>
  </w:style>
  <w:style w:type="paragraph" w:styleId="Commentaire">
    <w:name w:val="annotation text"/>
    <w:basedOn w:val="Normal"/>
    <w:link w:val="CommentaireCar"/>
    <w:rsid w:val="000C518F"/>
  </w:style>
  <w:style w:type="character" w:customStyle="1" w:styleId="CommentaireCar">
    <w:name w:val="Commentaire Car"/>
    <w:basedOn w:val="Policepardfaut"/>
    <w:link w:val="Commentaire"/>
    <w:semiHidden/>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
    <w:rsid w:val="00950AE7"/>
    <w:pPr>
      <w:spacing w:after="160" w:line="240" w:lineRule="exact"/>
    </w:pPr>
    <w:rPr>
      <w:rFonts w:ascii="Arial" w:hAnsi="Arial" w:cs="Arial"/>
      <w:lang w:val="en-US" w:eastAsia="en-US"/>
    </w:rPr>
  </w:style>
  <w:style w:type="paragraph" w:customStyle="1" w:styleId="Car0">
    <w:name w:val="Car"/>
    <w:basedOn w:val="Normal"/>
    <w:rsid w:val="00606C61"/>
    <w:pPr>
      <w:spacing w:after="160" w:line="240" w:lineRule="exact"/>
    </w:pPr>
    <w:rPr>
      <w:rFonts w:ascii="Arial" w:hAnsi="Arial" w:cs="Arial"/>
      <w:lang w:val="en-US" w:eastAsia="en-US"/>
    </w:rPr>
  </w:style>
  <w:style w:type="paragraph" w:styleId="Paragraphedeliste">
    <w:name w:val="List Paragraph"/>
    <w:basedOn w:val="Normal"/>
    <w:uiPriority w:val="34"/>
    <w:qFormat/>
    <w:rsid w:val="009568D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33-6-79-00-72-68" TargetMode="External"/><Relationship Id="rId5" Type="http://schemas.openxmlformats.org/officeDocument/2006/relationships/webSettings" Target="webSettings.xml"/><Relationship Id="rId10" Type="http://schemas.openxmlformats.org/officeDocument/2006/relationships/hyperlink" Target="tel:+33-6-79-00-72-6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BC48702-5E15-4071-B0BF-EAAEF618D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399</TotalTime>
  <Pages>7</Pages>
  <Words>1510</Words>
  <Characters>8309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GATESI Alice</cp:lastModifiedBy>
  <cp:revision>54</cp:revision>
  <cp:lastPrinted>2017-09-05T14:34:00Z</cp:lastPrinted>
  <dcterms:created xsi:type="dcterms:W3CDTF">2017-08-31T08:32:00Z</dcterms:created>
  <dcterms:modified xsi:type="dcterms:W3CDTF">2025-11-17T09:36:00Z</dcterms:modified>
</cp:coreProperties>
</file>